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700505">
      <w:pPr>
        <w:rPr>
          <w:lang w:eastAsia="zh-CN"/>
        </w:rPr>
      </w:pPr>
      <w:r>
        <w:rPr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12255500</wp:posOffset>
            </wp:positionV>
            <wp:extent cx="469900" cy="457200"/>
            <wp:wrapNone/>
            <wp:docPr id="1000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7497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0505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吉林省长春市朝阳区</w:t>
      </w:r>
      <w:r>
        <w:rPr>
          <w:b/>
          <w:bCs/>
          <w:sz w:val="28"/>
          <w:szCs w:val="28"/>
          <w:lang w:eastAsia="zh-CN"/>
        </w:rPr>
        <w:t>2019-2020</w:t>
      </w:r>
      <w:r>
        <w:rPr>
          <w:b/>
          <w:bCs/>
          <w:sz w:val="28"/>
          <w:szCs w:val="28"/>
          <w:lang w:eastAsia="zh-CN"/>
        </w:rPr>
        <w:t>学年九年级上学期物理期中考试试卷</w:t>
      </w:r>
    </w:p>
    <w:p w:rsidR="00700505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一、单项选择题</w:t>
      </w:r>
      <w:r>
        <w:rPr>
          <w:b/>
          <w:bCs/>
          <w:sz w:val="24"/>
          <w:szCs w:val="24"/>
          <w:lang w:eastAsia="zh-CN"/>
        </w:rPr>
        <w:t>(</w:t>
      </w:r>
      <w:r>
        <w:rPr>
          <w:b/>
          <w:bCs/>
          <w:sz w:val="24"/>
          <w:szCs w:val="24"/>
          <w:lang w:eastAsia="zh-CN"/>
        </w:rPr>
        <w:t>每小题</w:t>
      </w:r>
      <w:r>
        <w:rPr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分，共</w:t>
      </w:r>
      <w:r>
        <w:rPr>
          <w:b/>
          <w:bCs/>
          <w:sz w:val="24"/>
          <w:szCs w:val="24"/>
          <w:lang w:eastAsia="zh-CN"/>
        </w:rPr>
        <w:t>20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)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把一根电阻丝对折后，其电阻将（</w:t>
      </w:r>
      <w:r>
        <w:rPr>
          <w:color w:val="000000"/>
          <w:lang w:eastAsia="zh-CN"/>
        </w:rPr>
        <w:t xml:space="preserve"> 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70050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                              B. 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                              C. 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                              D. </w:t>
      </w:r>
      <w:r>
        <w:rPr>
          <w:color w:val="000000"/>
          <w:lang w:eastAsia="zh-CN"/>
        </w:rPr>
        <w:t>以上情况都有可能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用胶水把两张纸粘在一起，是因为分子之间（</w:t>
      </w:r>
      <w:r>
        <w:rPr>
          <w:color w:val="000000"/>
          <w:lang w:eastAsia="zh-CN"/>
        </w:rPr>
        <w:t xml:space="preserve"> 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70050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存在间隙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387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存在引力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21298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存在斥力</w:t>
      </w:r>
      <w:r>
        <w:rPr>
          <w:color w:val="000000"/>
          <w:lang w:eastAsia="zh-CN"/>
        </w:rPr>
        <w:t>                       </w:t>
      </w:r>
      <w:r>
        <w:rPr>
          <w:color w:val="000000"/>
          <w:lang w:eastAsia="zh-CN"/>
        </w:rPr>
        <w:t>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0970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没有斥力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甲、乙两个轻质小球靠近时互相排斥，若甲球带负电，则乙球（</w:t>
      </w:r>
      <w:r>
        <w:rPr>
          <w:color w:val="000000"/>
          <w:lang w:eastAsia="zh-CN"/>
        </w:rPr>
        <w:t xml:space="preserve"> 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70050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一定带正电</w:t>
      </w:r>
      <w:r>
        <w:rPr>
          <w:color w:val="000000"/>
          <w:lang w:eastAsia="zh-CN"/>
        </w:rPr>
        <w:t>                       B. </w:t>
      </w:r>
      <w:r>
        <w:rPr>
          <w:color w:val="000000"/>
          <w:lang w:eastAsia="zh-CN"/>
        </w:rPr>
        <w:t>一定带负电</w:t>
      </w:r>
      <w:r>
        <w:rPr>
          <w:color w:val="000000"/>
          <w:lang w:eastAsia="zh-CN"/>
        </w:rPr>
        <w:t>                       C. </w:t>
      </w:r>
      <w:r>
        <w:rPr>
          <w:color w:val="000000"/>
          <w:lang w:eastAsia="zh-CN"/>
        </w:rPr>
        <w:t>可能带负电</w:t>
      </w:r>
      <w:r>
        <w:rPr>
          <w:color w:val="000000"/>
          <w:lang w:eastAsia="zh-CN"/>
        </w:rPr>
        <w:t>                       D. </w:t>
      </w:r>
      <w:r>
        <w:rPr>
          <w:color w:val="000000"/>
          <w:lang w:eastAsia="zh-CN"/>
        </w:rPr>
        <w:t>一定不带电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汽油机一个工作循环的四个冲程中，将内能转化为机械能的是（</w:t>
      </w:r>
      <w:r>
        <w:rPr>
          <w:color w:val="000000"/>
          <w:lang w:eastAsia="zh-CN"/>
        </w:rPr>
        <w:t xml:space="preserve"> 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70050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吸气冲程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6274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压缩冲程</w:t>
      </w:r>
      <w:r>
        <w:rPr>
          <w:color w:val="000000"/>
          <w:lang w:eastAsia="zh-CN"/>
        </w:rPr>
        <w:t>     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60987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做功冲程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00823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排气冲程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沿海地区昼夜温差较小，而内陆沙漠地区昼夜温差较大，这主要是因为海水与砂石相比具有较大的（</w:t>
      </w:r>
      <w:r>
        <w:rPr>
          <w:color w:val="000000"/>
          <w:lang w:eastAsia="zh-CN"/>
        </w:rPr>
        <w:t xml:space="preserve"> 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70050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质量</w:t>
      </w:r>
      <w:r>
        <w:rPr>
          <w:color w:val="000000"/>
          <w:lang w:eastAsia="zh-CN"/>
        </w:rPr>
        <w:t>                                    B. </w:t>
      </w:r>
      <w:r>
        <w:rPr>
          <w:color w:val="000000"/>
          <w:lang w:eastAsia="zh-CN"/>
        </w:rPr>
        <w:t>密度</w:t>
      </w:r>
      <w:r>
        <w:rPr>
          <w:color w:val="000000"/>
          <w:lang w:eastAsia="zh-CN"/>
        </w:rPr>
        <w:t>                                    C. </w:t>
      </w:r>
      <w:r>
        <w:rPr>
          <w:color w:val="000000"/>
          <w:lang w:eastAsia="zh-CN"/>
        </w:rPr>
        <w:t>内能</w:t>
      </w:r>
      <w:r>
        <w:rPr>
          <w:color w:val="000000"/>
          <w:lang w:eastAsia="zh-CN"/>
        </w:rPr>
        <w:t>                                    D. </w:t>
      </w:r>
      <w:r>
        <w:rPr>
          <w:color w:val="000000"/>
          <w:lang w:eastAsia="zh-CN"/>
        </w:rPr>
        <w:t>比</w:t>
      </w:r>
      <w:r>
        <w:rPr>
          <w:color w:val="000000"/>
          <w:lang w:eastAsia="zh-CN"/>
        </w:rPr>
        <w:t>热容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下列说法中正确的是（</w:t>
      </w:r>
      <w:r>
        <w:rPr>
          <w:color w:val="000000"/>
          <w:lang w:eastAsia="zh-CN"/>
        </w:rPr>
        <w:t xml:space="preserve"> 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70050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一节新干电池的电压是</w:t>
      </w:r>
      <w:r>
        <w:rPr>
          <w:color w:val="000000"/>
          <w:lang w:eastAsia="zh-CN"/>
        </w:rPr>
        <w:t>3V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16066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我国家庭电路的电压是</w:t>
      </w:r>
      <w:r>
        <w:rPr>
          <w:color w:val="000000"/>
          <w:lang w:eastAsia="zh-CN"/>
        </w:rPr>
        <w:t>110V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电阻两端的电压为零，其阻值一定为零</w:t>
      </w:r>
      <w:r>
        <w:rPr>
          <w:color w:val="000000"/>
          <w:lang w:eastAsia="zh-CN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725686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家庭电路中，冰箱跟彩电之间是并联的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如图所示，闭合开关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，将滑动变阻器的滑片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由图示位置向右移动时，电流表示数的变化和滑动变阻器两端电压的变化分别为（</w:t>
      </w:r>
      <w:r>
        <w:rPr>
          <w:color w:val="000000"/>
          <w:lang w:eastAsia="zh-CN"/>
        </w:rPr>
        <w:t xml:space="preserve"> 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700505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964463" cy="735279"/>
            <wp:effectExtent l="19050" t="0" r="7087" b="0"/>
            <wp:docPr id="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317800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64463" cy="73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50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变小、变大</w:t>
      </w:r>
      <w:r>
        <w:rPr>
          <w:color w:val="000000"/>
          <w:lang w:eastAsia="zh-CN"/>
        </w:rPr>
        <w:t>                      </w:t>
      </w:r>
      <w:r>
        <w:rPr>
          <w:color w:val="000000"/>
          <w:lang w:eastAsia="zh-CN"/>
        </w:rPr>
        <w:t> B. </w:t>
      </w:r>
      <w:r>
        <w:rPr>
          <w:color w:val="000000"/>
          <w:lang w:eastAsia="zh-CN"/>
        </w:rPr>
        <w:t>变小、变小</w:t>
      </w:r>
      <w:r>
        <w:rPr>
          <w:color w:val="000000"/>
          <w:lang w:eastAsia="zh-CN"/>
        </w:rPr>
        <w:t>                       C. </w:t>
      </w:r>
      <w:r>
        <w:rPr>
          <w:color w:val="000000"/>
          <w:lang w:eastAsia="zh-CN"/>
        </w:rPr>
        <w:t>变大、变大</w:t>
      </w:r>
      <w:r>
        <w:rPr>
          <w:color w:val="000000"/>
          <w:lang w:eastAsia="zh-CN"/>
        </w:rPr>
        <w:t>                       D. </w:t>
      </w:r>
      <w:r>
        <w:rPr>
          <w:color w:val="000000"/>
          <w:lang w:eastAsia="zh-CN"/>
        </w:rPr>
        <w:t>变大、变小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图示电路中，电源电压为</w:t>
      </w:r>
      <w:r>
        <w:rPr>
          <w:color w:val="000000"/>
          <w:lang w:eastAsia="zh-CN"/>
        </w:rPr>
        <w:t>3V</w:t>
      </w:r>
      <w:r>
        <w:rPr>
          <w:color w:val="000000"/>
          <w:lang w:eastAsia="zh-CN"/>
        </w:rPr>
        <w:t>且保持不变。闭合开关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，电压表的示数为</w:t>
      </w:r>
      <w:r>
        <w:rPr>
          <w:color w:val="000000"/>
          <w:lang w:eastAsia="zh-CN"/>
        </w:rPr>
        <w:t>1V</w:t>
      </w:r>
      <w:r>
        <w:rPr>
          <w:color w:val="000000"/>
          <w:lang w:eastAsia="zh-CN"/>
        </w:rPr>
        <w:t>，下列选项中正确的是（</w:t>
      </w:r>
      <w:r>
        <w:rPr>
          <w:color w:val="000000"/>
          <w:lang w:eastAsia="zh-CN"/>
        </w:rPr>
        <w:t xml:space="preserve"> 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700505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021753" cy="783031"/>
            <wp:effectExtent l="19050" t="0" r="6947" b="0"/>
            <wp:docPr id="1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07433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1753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50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并联</w:t>
      </w:r>
      <w:r>
        <w:rPr>
          <w:color w:val="000000"/>
          <w:lang w:eastAsia="zh-CN"/>
        </w:rPr>
        <w:t> 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685619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两端的电压是</w:t>
      </w:r>
      <w:r>
        <w:rPr>
          <w:color w:val="000000"/>
          <w:lang w:eastAsia="zh-CN"/>
        </w:rPr>
        <w:t>2V</w:t>
      </w:r>
      <w:r>
        <w:rPr>
          <w:lang w:eastAsia="zh-CN"/>
        </w:rPr>
        <w:br/>
      </w:r>
      <w:r>
        <w:rPr>
          <w:color w:val="000000"/>
          <w:lang w:eastAsia="zh-CN"/>
        </w:rPr>
        <w:t>C. 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的阻值之比为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2                                  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74286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若再断开开关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，电压表的示数将不变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如图所示，电源电压保持不变。闭合开关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，将滑动变阻器的滑片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向右移动的过程中，（</w:t>
      </w:r>
      <w:r>
        <w:rPr>
          <w:color w:val="000000"/>
          <w:lang w:eastAsia="zh-CN"/>
        </w:rPr>
        <w:t xml:space="preserve"> 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700505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983564" cy="830771"/>
            <wp:effectExtent l="19050" t="0" r="7036" b="0"/>
            <wp:docPr id="1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439679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83564" cy="83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50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电流表的示数变小</w:t>
      </w:r>
      <w:r>
        <w:rPr>
          <w:color w:val="000000"/>
          <w:lang w:eastAsia="zh-CN"/>
        </w:rPr>
        <w:t>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026912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电压表的示数变大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电压表的示数不变</w:t>
      </w:r>
      <w:r>
        <w:rPr>
          <w:color w:val="000000"/>
          <w:lang w:eastAsia="zh-CN"/>
        </w:rPr>
        <w:t>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71404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电压表与电流表示数的比值变大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汽车尾灯内的示宽灯和刹车灯有时需要各自独立工作，有时需要同时工作。下列电路图符合要求的是（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700505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1375080" cy="1231837"/>
            <wp:effectExtent l="19050" t="0" r="0" b="0"/>
            <wp:docPr id="1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917137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5080" cy="123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541959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noProof/>
          <w:lang w:eastAsia="zh-CN"/>
        </w:rPr>
        <w:drawing>
          <wp:inline distT="0" distB="0" distL="0" distR="0">
            <wp:extent cx="1394168" cy="1241387"/>
            <wp:effectExtent l="19050" t="0" r="0" b="0"/>
            <wp:docPr id="1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600309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94168" cy="1241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>
            <wp:extent cx="1394168" cy="1241387"/>
            <wp:effectExtent l="19050" t="0" r="0" b="0"/>
            <wp:docPr id="1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38353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94168" cy="1241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2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630247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noProof/>
          <w:lang w:eastAsia="zh-CN"/>
        </w:rPr>
        <w:drawing>
          <wp:inline distT="0" distB="0" distL="0" distR="0">
            <wp:extent cx="1394168" cy="1193648"/>
            <wp:effectExtent l="19050" t="0" r="0" b="0"/>
            <wp:docPr id="2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966460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94168" cy="119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505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</w:t>
      </w:r>
      <w:r>
        <w:rPr>
          <w:b/>
          <w:bCs/>
          <w:sz w:val="24"/>
          <w:szCs w:val="24"/>
          <w:lang w:eastAsia="zh-CN"/>
        </w:rPr>
        <w:t>(</w:t>
      </w:r>
      <w:r>
        <w:rPr>
          <w:b/>
          <w:bCs/>
          <w:sz w:val="24"/>
          <w:szCs w:val="24"/>
          <w:lang w:eastAsia="zh-CN"/>
        </w:rPr>
        <w:t>每空</w:t>
      </w:r>
      <w:r>
        <w:rPr>
          <w:b/>
          <w:bCs/>
          <w:sz w:val="24"/>
          <w:szCs w:val="24"/>
          <w:lang w:eastAsia="zh-CN"/>
        </w:rPr>
        <w:t>1</w:t>
      </w:r>
      <w:r>
        <w:rPr>
          <w:b/>
          <w:bCs/>
          <w:sz w:val="24"/>
          <w:szCs w:val="24"/>
          <w:lang w:eastAsia="zh-CN"/>
        </w:rPr>
        <w:t>分，共</w:t>
      </w:r>
      <w:r>
        <w:rPr>
          <w:b/>
          <w:bCs/>
          <w:sz w:val="24"/>
          <w:szCs w:val="24"/>
          <w:lang w:eastAsia="zh-CN"/>
        </w:rPr>
        <w:t>12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)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橡胶是</w:t>
      </w:r>
      <w:r>
        <w:rPr>
          <w:color w:val="000000"/>
          <w:lang w:eastAsia="zh-CN"/>
        </w:rPr>
        <w:t>________(</w:t>
      </w:r>
      <w:r>
        <w:rPr>
          <w:color w:val="000000"/>
          <w:lang w:eastAsia="zh-CN"/>
        </w:rPr>
        <w:t>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导体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绝缘体</w:t>
      </w:r>
      <w:r>
        <w:rPr>
          <w:color w:val="000000"/>
          <w:lang w:eastAsia="zh-CN"/>
        </w:rPr>
        <w:t>”)</w:t>
      </w:r>
      <w:r>
        <w:rPr>
          <w:color w:val="000000"/>
          <w:lang w:eastAsia="zh-CN"/>
        </w:rPr>
        <w:t>。与毛皮摩擦过的橡胶棒带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电。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把一杯奶茶放入冰箱中，奶茶温度降低后，其</w:t>
      </w:r>
      <w:r>
        <w:rPr>
          <w:color w:val="000000"/>
          <w:lang w:eastAsia="zh-CN"/>
        </w:rPr>
        <w:t>内能将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增加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减少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，这是通过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的方式改变的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夏天的公园里，百花绽放，花香四处飘散，这是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现象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；气温越高，花香味</w:t>
      </w:r>
      <w:r>
        <w:rPr>
          <w:color w:val="000000"/>
          <w:lang w:eastAsia="zh-CN"/>
        </w:rPr>
        <w:t>________ (</w:t>
      </w:r>
      <w:r>
        <w:rPr>
          <w:color w:val="000000"/>
          <w:lang w:eastAsia="zh-CN"/>
        </w:rPr>
        <w:t>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越淡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越浓</w:t>
      </w:r>
      <w:r>
        <w:rPr>
          <w:color w:val="000000"/>
          <w:lang w:eastAsia="zh-CN"/>
        </w:rPr>
        <w:t xml:space="preserve">”)  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酒精的热值是</w:t>
      </w:r>
      <w:r>
        <w:rPr>
          <w:color w:val="000000"/>
          <w:lang w:eastAsia="zh-CN"/>
        </w:rPr>
        <w:t>3.0×10</w:t>
      </w:r>
      <w:r>
        <w:rPr>
          <w:color w:val="000000"/>
          <w:vertAlign w:val="superscript"/>
          <w:lang w:eastAsia="zh-CN"/>
        </w:rPr>
        <w:t>7</w:t>
      </w:r>
      <w:r>
        <w:rPr>
          <w:color w:val="000000"/>
          <w:lang w:eastAsia="zh-CN"/>
        </w:rPr>
        <w:t>J/kg</w:t>
      </w:r>
      <w:r>
        <w:rPr>
          <w:color w:val="000000"/>
          <w:lang w:eastAsia="zh-CN"/>
        </w:rPr>
        <w:t>。质量是</w:t>
      </w:r>
      <w:r>
        <w:rPr>
          <w:color w:val="000000"/>
          <w:lang w:eastAsia="zh-CN"/>
        </w:rPr>
        <w:t>0.5kg</w:t>
      </w:r>
      <w:r>
        <w:rPr>
          <w:color w:val="000000"/>
          <w:lang w:eastAsia="zh-CN"/>
        </w:rPr>
        <w:t>的酒精，完全燃烧放出的热量是</w:t>
      </w:r>
      <w:r>
        <w:rPr>
          <w:color w:val="000000"/>
          <w:lang w:eastAsia="zh-CN"/>
        </w:rPr>
        <w:t>________J</w:t>
      </w:r>
      <w:r>
        <w:rPr>
          <w:color w:val="000000"/>
          <w:lang w:eastAsia="zh-CN"/>
        </w:rPr>
        <w:t>，酒精在燃烧过程中，热值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现在许多宾馆都使用房卡取电。如图所示，只有把房卡插入槽中，房间内的用电器才能使</w:t>
      </w:r>
      <w:r>
        <w:rPr>
          <w:color w:val="000000"/>
          <w:lang w:eastAsia="zh-CN"/>
        </w:rPr>
        <w:t>用，房卡的作用相当于家庭电路中的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。房间内同时点亮的电灯越多，电路中的总电阻越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700505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783031" cy="916711"/>
            <wp:effectExtent l="19050" t="0" r="0" b="0"/>
            <wp:docPr id="2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709897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83031" cy="9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如图所示的电路中，电源电压保持不变。只闭合开关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时，电流表的示数为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：断开开关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再闭合开关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电流表的示数为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则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________I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选填</w:t>
      </w:r>
      <w:r>
        <w:rPr>
          <w:color w:val="000000"/>
          <w:lang w:eastAsia="zh-CN"/>
        </w:rPr>
        <w:t>“&gt;”“</w:t>
      </w:r>
      <w:r>
        <w:rPr>
          <w:color w:val="000000"/>
          <w:lang w:eastAsia="zh-CN"/>
        </w:rPr>
        <w:t>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“=”)</w:t>
      </w:r>
      <w:r>
        <w:rPr>
          <w:color w:val="000000"/>
          <w:lang w:eastAsia="zh-CN"/>
        </w:rPr>
        <w:t>，两电阻的阻值之比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=________</w:t>
      </w:r>
      <w:r>
        <w:rPr>
          <w:color w:val="000000"/>
          <w:lang w:eastAsia="zh-CN"/>
        </w:rPr>
        <w:t>。</w:t>
      </w:r>
    </w:p>
    <w:p w:rsidR="00700505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136345" cy="888073"/>
            <wp:effectExtent l="19050" t="0" r="6655" b="0"/>
            <wp:docPr id="2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502482" name="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36345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505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三、计算题</w:t>
      </w:r>
      <w:r>
        <w:rPr>
          <w:b/>
          <w:bCs/>
          <w:sz w:val="24"/>
          <w:szCs w:val="24"/>
          <w:lang w:eastAsia="zh-CN"/>
        </w:rPr>
        <w:t>(</w:t>
      </w:r>
      <w:r>
        <w:rPr>
          <w:b/>
          <w:bCs/>
          <w:sz w:val="24"/>
          <w:szCs w:val="24"/>
          <w:lang w:eastAsia="zh-CN"/>
        </w:rPr>
        <w:t>第</w:t>
      </w:r>
      <w:r>
        <w:rPr>
          <w:b/>
          <w:bCs/>
          <w:sz w:val="24"/>
          <w:szCs w:val="24"/>
          <w:lang w:eastAsia="zh-CN"/>
        </w:rPr>
        <w:t>17</w:t>
      </w:r>
      <w:r>
        <w:rPr>
          <w:b/>
          <w:bCs/>
          <w:sz w:val="24"/>
          <w:szCs w:val="24"/>
          <w:lang w:eastAsia="zh-CN"/>
        </w:rPr>
        <w:t>题</w:t>
      </w:r>
      <w:r>
        <w:rPr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分，第</w:t>
      </w:r>
      <w:r>
        <w:rPr>
          <w:b/>
          <w:bCs/>
          <w:sz w:val="24"/>
          <w:szCs w:val="24"/>
          <w:lang w:eastAsia="zh-CN"/>
        </w:rPr>
        <w:t>18</w:t>
      </w:r>
      <w:r>
        <w:rPr>
          <w:b/>
          <w:bCs/>
          <w:sz w:val="24"/>
          <w:szCs w:val="24"/>
          <w:lang w:eastAsia="zh-CN"/>
        </w:rPr>
        <w:t>题</w:t>
      </w:r>
      <w:r>
        <w:rPr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分，共</w:t>
      </w:r>
      <w:r>
        <w:rPr>
          <w:b/>
          <w:bCs/>
          <w:sz w:val="24"/>
          <w:szCs w:val="24"/>
          <w:lang w:eastAsia="zh-CN"/>
        </w:rPr>
        <w:t>10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)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如图所示，电阻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的阻值为</w:t>
      </w:r>
      <w:r>
        <w:rPr>
          <w:color w:val="000000"/>
          <w:lang w:eastAsia="zh-CN"/>
        </w:rPr>
        <w:t>5</w:t>
      </w:r>
      <w:r>
        <w:rPr>
          <w:color w:val="000000"/>
        </w:rPr>
        <w:t>Ω</w:t>
      </w:r>
      <w:r>
        <w:rPr>
          <w:color w:val="000000"/>
          <w:lang w:eastAsia="zh-CN"/>
        </w:rPr>
        <w:t>。开关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闭合后，电压表的示数为</w:t>
      </w:r>
      <w:r>
        <w:rPr>
          <w:color w:val="000000"/>
          <w:lang w:eastAsia="zh-CN"/>
        </w:rPr>
        <w:t>3V</w:t>
      </w:r>
      <w:r>
        <w:rPr>
          <w:color w:val="000000"/>
          <w:lang w:eastAsia="zh-CN"/>
        </w:rPr>
        <w:t>，电流表的示数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0.3A</w:t>
      </w:r>
      <w:r>
        <w:rPr>
          <w:color w:val="000000"/>
          <w:lang w:eastAsia="zh-CN"/>
        </w:rPr>
        <w:t>，求：</w:t>
      </w:r>
      <w:r>
        <w:rPr>
          <w:color w:val="000000"/>
          <w:lang w:eastAsia="zh-CN"/>
        </w:rPr>
        <w:t xml:space="preserve">  </w:t>
      </w:r>
    </w:p>
    <w:p w:rsidR="00700505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136345" cy="907174"/>
            <wp:effectExtent l="19050" t="0" r="6655" b="0"/>
            <wp:docPr id="2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85328" name="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36345" cy="90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的阻值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）电源两端的电压。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如图所示，电源电压恒为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=30</w:t>
      </w:r>
      <w:r>
        <w:rPr>
          <w:color w:val="000000"/>
        </w:rPr>
        <w:t>Ω</w:t>
      </w:r>
      <w:r>
        <w:rPr>
          <w:color w:val="000000"/>
          <w:lang w:eastAsia="zh-CN"/>
        </w:rPr>
        <w:t>。开关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闭合后，电流表的示数为</w:t>
      </w:r>
      <w:r>
        <w:rPr>
          <w:color w:val="000000"/>
          <w:lang w:eastAsia="zh-CN"/>
        </w:rPr>
        <w:t>0.6A</w:t>
      </w:r>
      <w:r>
        <w:rPr>
          <w:color w:val="000000"/>
          <w:lang w:eastAsia="zh-CN"/>
        </w:rPr>
        <w:t>，求分别通过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的电流。</w:t>
      </w:r>
      <w:r>
        <w:rPr>
          <w:color w:val="000000"/>
          <w:lang w:eastAsia="zh-CN"/>
        </w:rPr>
        <w:t xml:space="preserve">  </w:t>
      </w:r>
    </w:p>
    <w:p w:rsidR="00700505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059955" cy="888073"/>
            <wp:effectExtent l="19050" t="0" r="6845" b="0"/>
            <wp:docPr id="2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984660" name="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59955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505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四、综合题</w:t>
      </w:r>
      <w:r>
        <w:rPr>
          <w:b/>
          <w:bCs/>
          <w:sz w:val="24"/>
          <w:szCs w:val="24"/>
          <w:lang w:eastAsia="zh-CN"/>
        </w:rPr>
        <w:t>(</w:t>
      </w:r>
      <w:r>
        <w:rPr>
          <w:b/>
          <w:bCs/>
          <w:sz w:val="24"/>
          <w:szCs w:val="24"/>
          <w:lang w:eastAsia="zh-CN"/>
        </w:rPr>
        <w:t>第</w:t>
      </w:r>
      <w:r>
        <w:rPr>
          <w:b/>
          <w:bCs/>
          <w:sz w:val="24"/>
          <w:szCs w:val="24"/>
          <w:lang w:eastAsia="zh-CN"/>
        </w:rPr>
        <w:t>19</w:t>
      </w:r>
      <w:r>
        <w:rPr>
          <w:b/>
          <w:bCs/>
          <w:sz w:val="24"/>
          <w:szCs w:val="24"/>
          <w:lang w:eastAsia="zh-CN"/>
        </w:rPr>
        <w:t>、</w:t>
      </w:r>
      <w:r>
        <w:rPr>
          <w:b/>
          <w:bCs/>
          <w:sz w:val="24"/>
          <w:szCs w:val="24"/>
          <w:lang w:eastAsia="zh-CN"/>
        </w:rPr>
        <w:t>20</w:t>
      </w:r>
      <w:r>
        <w:rPr>
          <w:b/>
          <w:bCs/>
          <w:sz w:val="24"/>
          <w:szCs w:val="24"/>
          <w:lang w:eastAsia="zh-CN"/>
        </w:rPr>
        <w:t>题各</w:t>
      </w:r>
      <w:r>
        <w:rPr>
          <w:b/>
          <w:bCs/>
          <w:sz w:val="24"/>
          <w:szCs w:val="24"/>
          <w:lang w:eastAsia="zh-CN"/>
        </w:rPr>
        <w:t>3</w:t>
      </w:r>
      <w:r>
        <w:rPr>
          <w:b/>
          <w:bCs/>
          <w:sz w:val="24"/>
          <w:szCs w:val="24"/>
          <w:lang w:eastAsia="zh-CN"/>
        </w:rPr>
        <w:t>分，第</w:t>
      </w:r>
      <w:r>
        <w:rPr>
          <w:b/>
          <w:bCs/>
          <w:sz w:val="24"/>
          <w:szCs w:val="24"/>
          <w:lang w:eastAsia="zh-CN"/>
        </w:rPr>
        <w:t>22</w:t>
      </w:r>
      <w:r>
        <w:rPr>
          <w:b/>
          <w:bCs/>
          <w:sz w:val="24"/>
          <w:szCs w:val="24"/>
          <w:lang w:eastAsia="zh-CN"/>
        </w:rPr>
        <w:t>题</w:t>
      </w:r>
      <w:r>
        <w:rPr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分，第</w:t>
      </w:r>
      <w:r>
        <w:rPr>
          <w:b/>
          <w:bCs/>
          <w:sz w:val="24"/>
          <w:szCs w:val="24"/>
          <w:lang w:eastAsia="zh-CN"/>
        </w:rPr>
        <w:t>21</w:t>
      </w:r>
      <w:r>
        <w:rPr>
          <w:b/>
          <w:bCs/>
          <w:sz w:val="24"/>
          <w:szCs w:val="24"/>
          <w:lang w:eastAsia="zh-CN"/>
        </w:rPr>
        <w:t>、</w:t>
      </w:r>
      <w:r>
        <w:rPr>
          <w:b/>
          <w:bCs/>
          <w:sz w:val="24"/>
          <w:szCs w:val="24"/>
          <w:lang w:eastAsia="zh-CN"/>
        </w:rPr>
        <w:t>23</w:t>
      </w:r>
      <w:r>
        <w:rPr>
          <w:b/>
          <w:bCs/>
          <w:sz w:val="24"/>
          <w:szCs w:val="24"/>
          <w:lang w:eastAsia="zh-CN"/>
        </w:rPr>
        <w:t>、</w:t>
      </w:r>
      <w:r>
        <w:rPr>
          <w:b/>
          <w:bCs/>
          <w:sz w:val="24"/>
          <w:szCs w:val="24"/>
          <w:lang w:eastAsia="zh-CN"/>
        </w:rPr>
        <w:t>24</w:t>
      </w:r>
      <w:r>
        <w:rPr>
          <w:b/>
          <w:bCs/>
          <w:sz w:val="24"/>
          <w:szCs w:val="24"/>
          <w:lang w:eastAsia="zh-CN"/>
        </w:rPr>
        <w:t>题各</w:t>
      </w:r>
      <w:r>
        <w:rPr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分，共</w:t>
      </w:r>
      <w:r>
        <w:rPr>
          <w:b/>
          <w:bCs/>
          <w:sz w:val="24"/>
          <w:szCs w:val="24"/>
          <w:lang w:eastAsia="zh-CN"/>
        </w:rPr>
        <w:t>28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)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在学习内能一章的知识时，王老师做了如下实验：</w:t>
      </w:r>
      <w:r>
        <w:rPr>
          <w:color w:val="000000"/>
          <w:lang w:eastAsia="zh-CN"/>
        </w:rPr>
        <w:t xml:space="preserve">  </w:t>
      </w:r>
    </w:p>
    <w:p w:rsidR="00700505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587816" cy="1317777"/>
            <wp:effectExtent l="19050" t="0" r="2984" b="0"/>
            <wp:docPr id="2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599333" name="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87816" cy="131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）如图甲，在一个配有活塞的厚玻璃筒里放一小团硝化棉，把活塞迅速压下去，观察到硝化棉燃烧，说明压缩空气时，空气的内能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）如图乙，用来演示气体的扩散现象。两瓶中分别装有二氧化氮和空气，二氧化氮的密度比空气的密度大。为了使实验结论更合理，上面的瓶中装入的是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。扩散现象表明：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在比较不同物质的比热容的实验中，用完全相同的装置分别给质量相同的甲、乙两种液体加热，绘制的温度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时间图象如图，由图象可知：</w:t>
      </w:r>
      <w:r>
        <w:rPr>
          <w:color w:val="000000"/>
          <w:lang w:eastAsia="zh-CN"/>
        </w:rPr>
        <w:t xml:space="preserve">  </w:t>
      </w:r>
    </w:p>
    <w:p w:rsidR="00700505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461021" cy="1031304"/>
            <wp:effectExtent l="19050" t="0" r="5829" b="0"/>
            <wp:docPr id="2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937733" name="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61021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）从开始加热到</w:t>
      </w:r>
      <w:r>
        <w:rPr>
          <w:color w:val="000000"/>
          <w:lang w:eastAsia="zh-CN"/>
        </w:rPr>
        <w:t>t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时刻，甲、乙液体吸收热量的关系是</w:t>
      </w:r>
      <w:r>
        <w:rPr>
          <w:color w:val="000000"/>
          <w:lang w:eastAsia="zh-CN"/>
        </w:rPr>
        <w:t>Q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________Q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两种液体比热容的大小关系是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________c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）要想使两种液体升温一样快，应该减少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液体的质量。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小芳在做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探究串联电路中电压的规律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实验，设计的电路如图甲所示，请你协助完成。</w:t>
      </w:r>
      <w:r>
        <w:rPr>
          <w:color w:val="000000"/>
          <w:lang w:eastAsia="zh-CN"/>
        </w:rPr>
        <w:t xml:space="preserve">  </w:t>
      </w:r>
    </w:p>
    <w:p w:rsidR="00700505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4650423" cy="1336878"/>
            <wp:effectExtent l="19050" t="0" r="0" b="0"/>
            <wp:docPr id="2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916757" name="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650423" cy="1336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）闭合开关后，电压表的示数接近电源电压，则电路的故障可能是灯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 xml:space="preserve">1 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或者灯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）排除故障后进行测量，小芳用电压表分别测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之间的电压、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之间的电压，电压表的读数如图乙和图丙所示，则电压表的示数分别为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AB</w:t>
      </w:r>
      <w:r>
        <w:rPr>
          <w:color w:val="000000"/>
          <w:lang w:eastAsia="zh-CN"/>
        </w:rPr>
        <w:t xml:space="preserve">=________ V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BC</w:t>
      </w:r>
      <w:r>
        <w:rPr>
          <w:color w:val="000000"/>
          <w:lang w:eastAsia="zh-CN"/>
        </w:rPr>
        <w:t>=________ V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）为了使探究得出</w:t>
      </w:r>
      <w:r>
        <w:rPr>
          <w:color w:val="000000"/>
          <w:lang w:eastAsia="zh-CN"/>
        </w:rPr>
        <w:t>的结论更具有普遍性，在实验中应换用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相同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不同</w:t>
      </w:r>
      <w:r>
        <w:rPr>
          <w:color w:val="000000"/>
          <w:lang w:eastAsia="zh-CN"/>
        </w:rPr>
        <w:t>”)</w:t>
      </w:r>
      <w:r>
        <w:rPr>
          <w:color w:val="000000"/>
          <w:lang w:eastAsia="zh-CN"/>
        </w:rPr>
        <w:t>规格的小灯泡或者改变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进行多次实验。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探究电阻一定时，电流与电压的关系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实验中：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）若电源电压为</w:t>
      </w:r>
      <w:r>
        <w:rPr>
          <w:color w:val="000000"/>
          <w:lang w:eastAsia="zh-CN"/>
        </w:rPr>
        <w:t>4.5V</w:t>
      </w:r>
      <w:r>
        <w:rPr>
          <w:color w:val="000000"/>
          <w:lang w:eastAsia="zh-CN"/>
        </w:rPr>
        <w:t>，定值电阻的阻值为</w:t>
      </w:r>
      <w:r>
        <w:rPr>
          <w:color w:val="000000"/>
          <w:lang w:eastAsia="zh-CN"/>
        </w:rPr>
        <w:t>10</w:t>
      </w:r>
      <w:r>
        <w:rPr>
          <w:color w:val="000000"/>
        </w:rPr>
        <w:t>Ω</w:t>
      </w:r>
      <w:r>
        <w:rPr>
          <w:color w:val="000000"/>
          <w:lang w:eastAsia="zh-CN"/>
        </w:rPr>
        <w:t>，则电流表应选的量程是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）小明连接好电路闭合开关后，发现电流表、电压表都有示数但很小，移动滑动变阻器的滑片时，两电表的示数都不改变，其原因是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）重新正确连接后，移动变阻器的滑片进行测量，得到的实验数据如表格中所示。这些数据中</w:t>
      </w:r>
      <w:r>
        <w:rPr>
          <w:color w:val="000000"/>
          <w:lang w:eastAsia="zh-CN"/>
        </w:rPr>
        <w:t>，第</w:t>
      </w:r>
      <w:r>
        <w:rPr>
          <w:color w:val="000000"/>
          <w:lang w:eastAsia="zh-CN"/>
        </w:rPr>
        <w:t>________ (</w:t>
      </w:r>
      <w:r>
        <w:rPr>
          <w:color w:val="000000"/>
          <w:lang w:eastAsia="zh-CN"/>
        </w:rPr>
        <w:t>填数据序号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组测得的数据是错误的。剔除掉这组错误数据后，通过分析可得出的结论：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870"/>
        <w:gridCol w:w="403"/>
        <w:gridCol w:w="296"/>
        <w:gridCol w:w="403"/>
        <w:gridCol w:w="296"/>
        <w:gridCol w:w="403"/>
        <w:gridCol w:w="296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数据序号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6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电压</w:t>
            </w:r>
            <w:r>
              <w:rPr>
                <w:color w:val="000000"/>
              </w:rPr>
              <w:t>U/V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0.5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1.5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2.5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电流</w:t>
            </w:r>
            <w:r>
              <w:rPr>
                <w:color w:val="000000"/>
              </w:rPr>
              <w:t>I/A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0.05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0.1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0.14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0.2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0.40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505">
            <w:pPr>
              <w:spacing w:after="0"/>
            </w:pPr>
            <w:r>
              <w:rPr>
                <w:color w:val="000000"/>
              </w:rPr>
              <w:t>0.3</w:t>
            </w:r>
          </w:p>
        </w:tc>
      </w:tr>
    </w:tbl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小刚和小红在做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伏安法测电阻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的实验，电源电压不变，灯泡正常发光时的电压为</w:t>
      </w:r>
      <w:r>
        <w:rPr>
          <w:color w:val="000000"/>
          <w:lang w:eastAsia="zh-CN"/>
        </w:rPr>
        <w:t>2.5V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700505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368182" cy="964463"/>
            <wp:effectExtent l="19050" t="0" r="0" b="0"/>
            <wp:docPr id="2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4740" name="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68182" cy="96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）请在图甲电路中分别填入字母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V</w:t>
      </w:r>
      <w:r>
        <w:rPr>
          <w:color w:val="000000"/>
          <w:lang w:eastAsia="zh-CN"/>
        </w:rPr>
        <w:t>，使之成为正确的实验电路。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）连接完电路闭合开关后，小刚发现电流表指针如图乙所示，其原因是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）重新正确连接电路后进行实验，小红通过移动滑动变阻器滑片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的位置，测得多组对应的电压、电流值，并绘制了如图丙所示的</w:t>
      </w:r>
      <w:r>
        <w:rPr>
          <w:color w:val="000000"/>
          <w:lang w:eastAsia="zh-CN"/>
        </w:rPr>
        <w:t>I-U</w:t>
      </w:r>
      <w:r>
        <w:rPr>
          <w:color w:val="000000"/>
          <w:lang w:eastAsia="zh-CN"/>
        </w:rPr>
        <w:t>图象。由图象可知，小灯泡正常发光时的电流为</w:t>
      </w:r>
      <w:r>
        <w:rPr>
          <w:color w:val="000000"/>
          <w:lang w:eastAsia="zh-CN"/>
        </w:rPr>
        <w:t>________A</w:t>
      </w:r>
      <w:r>
        <w:rPr>
          <w:color w:val="000000"/>
          <w:lang w:eastAsia="zh-CN"/>
        </w:rPr>
        <w:t>，电阻为</w:t>
      </w:r>
      <w:r>
        <w:rPr>
          <w:color w:val="000000"/>
          <w:lang w:eastAsia="zh-CN"/>
        </w:rPr>
        <w:t>________</w:t>
      </w:r>
      <w:r>
        <w:rPr>
          <w:color w:val="000000"/>
        </w:rPr>
        <w:t>Ω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结果保留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位小数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700505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241387" cy="1222286"/>
            <wp:effectExtent l="19050" t="0" r="0" b="0"/>
            <wp:docPr id="3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583432" name=""/>
                    <pic:cNvPicPr/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41387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）通过图象发现灯丝的电阻是变化的，这是因为灯丝的电阻随温度的升高而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减小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增大</w:t>
      </w:r>
      <w:r>
        <w:rPr>
          <w:color w:val="000000"/>
          <w:lang w:eastAsia="zh-CN"/>
        </w:rPr>
        <w:t xml:space="preserve">”)  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在探究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电流与电阻的关系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实验中，同学们利用阻值</w:t>
      </w:r>
      <w:r>
        <w:rPr>
          <w:color w:val="000000"/>
          <w:lang w:eastAsia="zh-CN"/>
        </w:rPr>
        <w:t>分别为</w:t>
      </w:r>
      <w:r>
        <w:rPr>
          <w:color w:val="000000"/>
          <w:lang w:eastAsia="zh-CN"/>
        </w:rPr>
        <w:t>5</w:t>
      </w:r>
      <w:r>
        <w:rPr>
          <w:color w:val="000000"/>
        </w:rPr>
        <w:t>Ω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10</w:t>
      </w:r>
      <w:r>
        <w:rPr>
          <w:color w:val="000000"/>
        </w:rPr>
        <w:t>Ω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15</w:t>
      </w:r>
      <w:r>
        <w:rPr>
          <w:color w:val="000000"/>
        </w:rPr>
        <w:t>Ω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30</w:t>
      </w:r>
      <w:r>
        <w:rPr>
          <w:color w:val="000000"/>
        </w:rPr>
        <w:t>Ω</w:t>
      </w:r>
      <w:r>
        <w:rPr>
          <w:color w:val="000000"/>
          <w:lang w:eastAsia="zh-CN"/>
        </w:rPr>
        <w:t>的定值电阻进行探究，电源电压为</w:t>
      </w:r>
      <w:r>
        <w:rPr>
          <w:color w:val="000000"/>
          <w:lang w:eastAsia="zh-CN"/>
        </w:rPr>
        <w:t>4.5V</w:t>
      </w:r>
      <w:r>
        <w:rPr>
          <w:color w:val="000000"/>
          <w:lang w:eastAsia="zh-CN"/>
        </w:rPr>
        <w:t>且保持不变。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）实验过程如下：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先将</w:t>
      </w:r>
      <w:r>
        <w:rPr>
          <w:color w:val="000000"/>
          <w:lang w:eastAsia="zh-CN"/>
        </w:rPr>
        <w:t>5</w:t>
      </w:r>
      <w:r>
        <w:rPr>
          <w:color w:val="000000"/>
        </w:rPr>
        <w:t>Ω</w:t>
      </w:r>
      <w:r>
        <w:rPr>
          <w:color w:val="000000"/>
          <w:lang w:eastAsia="zh-CN"/>
        </w:rPr>
        <w:t>的定值电阻接入电路，如图甲所示，电路中还缺少一根导线，请用笔画线代替导线，将电路连接完整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</w:p>
    <w:p w:rsidR="00700505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3027070" cy="1231837"/>
            <wp:effectExtent l="19050" t="0" r="1880" b="0"/>
            <wp:docPr id="3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460956" name=""/>
                    <pic:cNvPicPr/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27070" cy="123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正确连接电路后，将滑动变阻器的滑片移至最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左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右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）端。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闭合开关，观察到电流表和电压表的示数分别为</w:t>
      </w:r>
      <w:r>
        <w:rPr>
          <w:color w:val="000000"/>
          <w:lang w:eastAsia="zh-CN"/>
        </w:rPr>
        <w:t>0.18A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0.9V</w:t>
      </w:r>
      <w:r>
        <w:rPr>
          <w:color w:val="000000"/>
          <w:lang w:eastAsia="zh-CN"/>
        </w:rPr>
        <w:t>再移动变阻器的滑片，使电压表的示数为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时，电流表的指针恰好指在如图乙所示的位置，记下此时电流表的示数是</w:t>
      </w:r>
      <w:r>
        <w:rPr>
          <w:color w:val="000000"/>
          <w:lang w:eastAsia="zh-CN"/>
        </w:rPr>
        <w:t>________A</w:t>
      </w:r>
      <w:r>
        <w:rPr>
          <w:color w:val="000000"/>
          <w:lang w:eastAsia="zh-CN"/>
        </w:rPr>
        <w:t>，此时滑动变阻器接入电路中的阻值为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断开开关，用</w:t>
      </w:r>
      <w:r>
        <w:rPr>
          <w:color w:val="000000"/>
          <w:lang w:eastAsia="zh-CN"/>
        </w:rPr>
        <w:t>10</w:t>
      </w:r>
      <w:r>
        <w:rPr>
          <w:color w:val="000000"/>
        </w:rPr>
        <w:t>Ω</w:t>
      </w:r>
      <w:r>
        <w:rPr>
          <w:color w:val="000000"/>
          <w:lang w:eastAsia="zh-CN"/>
        </w:rPr>
        <w:t>的电阻替换</w:t>
      </w:r>
      <w:r>
        <w:rPr>
          <w:color w:val="000000"/>
          <w:lang w:eastAsia="zh-CN"/>
        </w:rPr>
        <w:t>5</w:t>
      </w:r>
      <w:r>
        <w:rPr>
          <w:color w:val="000000"/>
        </w:rPr>
        <w:t>Ω</w:t>
      </w:r>
      <w:r>
        <w:rPr>
          <w:color w:val="000000"/>
          <w:lang w:eastAsia="zh-CN"/>
        </w:rPr>
        <w:t>的电阻接入电路，正确操作，使电压表的示数仍为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此时滑动变阻器接入电路中的阻值为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分别把</w:t>
      </w:r>
      <w:r>
        <w:rPr>
          <w:color w:val="000000"/>
          <w:lang w:eastAsia="zh-CN"/>
        </w:rPr>
        <w:t>15</w:t>
      </w:r>
      <w:r>
        <w:rPr>
          <w:color w:val="000000"/>
        </w:rPr>
        <w:t>Ω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30</w:t>
      </w:r>
      <w:r>
        <w:rPr>
          <w:color w:val="000000"/>
        </w:rPr>
        <w:t>Ω</w:t>
      </w:r>
      <w:r>
        <w:rPr>
          <w:color w:val="000000"/>
          <w:lang w:eastAsia="zh-CN"/>
        </w:rPr>
        <w:t>的电阻单独接入电路，重复上面的操作。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）请回答下列问题：</w:t>
      </w:r>
      <w:r>
        <w:rPr>
          <w:color w:val="000000"/>
          <w:lang w:eastAsia="zh-CN"/>
        </w:rPr>
        <w:t xml:space="preserve">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实验中，定值电阻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两端的控制电压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=________V</w:t>
      </w:r>
      <w:r>
        <w:rPr>
          <w:color w:val="000000"/>
          <w:lang w:eastAsia="zh-CN"/>
        </w:rPr>
        <w:t>。步骤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中，滑动变阻器接入电路中的阻值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的大小关系是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________R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）实验中，若用这四</w:t>
      </w:r>
      <w:r>
        <w:rPr>
          <w:color w:val="000000"/>
          <w:lang w:eastAsia="zh-CN"/>
        </w:rPr>
        <w:t>个定值电阻都能顺利完成实验，则定值电阻两端的控制电压应不小于</w:t>
      </w:r>
      <w:r>
        <w:rPr>
          <w:color w:val="000000"/>
          <w:lang w:eastAsia="zh-CN"/>
        </w:rPr>
        <w:t>________  V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700505">
      <w:pPr>
        <w:rPr>
          <w:lang w:eastAsia="zh-CN"/>
        </w:rPr>
      </w:pPr>
      <w:r>
        <w:rPr>
          <w:lang w:eastAsia="zh-CN"/>
        </w:rPr>
        <w:br w:type="page"/>
      </w:r>
    </w:p>
    <w:p w:rsidR="00700505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</w:t>
      </w:r>
    </w:p>
    <w:p w:rsidR="00700505">
      <w:pPr>
        <w:rPr>
          <w:lang w:eastAsia="zh-CN"/>
        </w:rPr>
      </w:pPr>
      <w:r>
        <w:rPr>
          <w:lang w:eastAsia="zh-CN"/>
        </w:rPr>
        <w:t>一、单项选择题</w:t>
      </w:r>
      <w:r>
        <w:rPr>
          <w:lang w:eastAsia="zh-CN"/>
        </w:rPr>
        <w:t>(</w:t>
      </w:r>
      <w:r>
        <w:rPr>
          <w:lang w:eastAsia="zh-CN"/>
        </w:rPr>
        <w:t>每小题</w:t>
      </w:r>
      <w:r>
        <w:rPr>
          <w:lang w:eastAsia="zh-CN"/>
        </w:rPr>
        <w:t>2</w:t>
      </w:r>
      <w:r>
        <w:rPr>
          <w:lang w:eastAsia="zh-CN"/>
        </w:rPr>
        <w:t>分，共</w:t>
      </w:r>
      <w:r>
        <w:rPr>
          <w:lang w:eastAsia="zh-CN"/>
        </w:rPr>
        <w:t>20</w:t>
      </w:r>
      <w:r>
        <w:rPr>
          <w:lang w:eastAsia="zh-CN"/>
        </w:rPr>
        <w:t>分</w:t>
      </w:r>
      <w:r>
        <w:rPr>
          <w:lang w:eastAsia="zh-CN"/>
        </w:rPr>
        <w:t xml:space="preserve">)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影响电阻大小的因素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【解答】将电阻丝对折后，长度减小，横截面积变大，电阻减小，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符合题意。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 xml:space="preserve">A.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【分析】电阻大小和导体的材料、长度、横截面积有关。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分子间相互作用力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【解答】胶水把两张纸粘在一起，是因为分子间存在引力，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符合题意。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 xml:space="preserve">B.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【分析】分子间存在引力和斥力，引力使物体不易分开。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物体带电情况的判断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【解答】甲乙相互排斥，甲若带负电，乙一定带负电，因为同种电荷相互排斥，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符合题意。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 xml:space="preserve">B.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【分析】电荷间同种电荷相同排斥。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内燃机的四个冲程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【解答】汽油机工作时，做功冲程中把内能转化为机械能，使机器运动，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符合题意。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 xml:space="preserve">C.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【分析】内燃机的压缩冲程把机械能转化为内能，做功冲程把内能转化为机械能</w:t>
      </w:r>
      <w:r>
        <w:rPr>
          <w:color w:val="000000"/>
          <w:lang w:eastAsia="zh-CN"/>
        </w:rPr>
        <w:t>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比热容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【解答】沿海地区的水较多，因为水的比热容大，在吸收相同的热量时，水的温度变化小，使沿海地区昼夜温度差小，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符合题意。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 xml:space="preserve">D.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【分析】比热容是物体的吸热能力，吸热能力大的物体在吸收相同热量时，温度差较小。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电压和电压的单位换算，电路的基本连接方式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一节新的干电池的电压为</w:t>
      </w:r>
      <w:r>
        <w:rPr>
          <w:color w:val="000000"/>
          <w:lang w:eastAsia="zh-CN"/>
        </w:rPr>
        <w:t>1.5V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不符合题意；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B.</w:t>
      </w:r>
      <w:r>
        <w:rPr>
          <w:color w:val="000000"/>
          <w:lang w:eastAsia="zh-CN"/>
        </w:rPr>
        <w:t>我国家庭电路的电压为</w:t>
      </w:r>
      <w:r>
        <w:rPr>
          <w:color w:val="000000"/>
          <w:lang w:eastAsia="zh-CN"/>
        </w:rPr>
        <w:t>220V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C.</w:t>
      </w:r>
      <w:r>
        <w:rPr>
          <w:color w:val="000000"/>
          <w:lang w:eastAsia="zh-CN"/>
        </w:rPr>
        <w:t>电阻是导体自身的性质，电压为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时，电阻不变，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不符合题意；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D.</w:t>
      </w:r>
      <w:r>
        <w:rPr>
          <w:color w:val="000000"/>
          <w:lang w:eastAsia="zh-CN"/>
        </w:rPr>
        <w:t>在家庭电路中，冰箱和彩电是并联的，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符合题意。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 xml:space="preserve">D.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【分析】根据常见电源的电压大小分析，家庭电路中各用电器是并联的。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电路的动态分析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【解答】根据图像，电路是电阻和滑动变阻器串联，当滑片向右移动时，电阻变大，电流表示数变小，滑动变阻器的分压变大，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符合题意。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 xml:space="preserve">A.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【分析】在串联电路中，电阻变大，电流减小，变大的电阻分压变大。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串联电路的电压规律，欧姆定律及其应用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【解答】根据图像，电路是串联电路，电压表测量</w:t>
      </w:r>
      <w:r>
        <w:rPr>
          <w:color w:val="000000"/>
          <w:lang w:eastAsia="zh-CN"/>
        </w:rPr>
        <w:t>R1</w:t>
      </w:r>
      <w:r>
        <w:rPr>
          <w:color w:val="000000"/>
          <w:lang w:eastAsia="zh-CN"/>
        </w:rPr>
        <w:t>的电压，则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分压为</w:t>
      </w:r>
      <w:r>
        <w:rPr>
          <w:color w:val="000000"/>
          <w:lang w:eastAsia="zh-CN"/>
        </w:rPr>
        <w:t>1V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不符合题意；因为电源电压为</w:t>
      </w:r>
      <w:r>
        <w:rPr>
          <w:color w:val="000000"/>
          <w:lang w:eastAsia="zh-CN"/>
        </w:rPr>
        <w:t>3V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的电压为</w:t>
      </w:r>
      <w:r>
        <w:rPr>
          <w:color w:val="000000"/>
          <w:lang w:eastAsia="zh-CN"/>
        </w:rPr>
        <w:t>2V</w:t>
      </w:r>
      <w:r>
        <w:rPr>
          <w:color w:val="000000"/>
          <w:lang w:eastAsia="zh-CN"/>
        </w:rPr>
        <w:t>，根据串联电路电流相等，各电阻的分压比等于电阻之比，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符合题意，若开关断开，电压表测量电源电压，示数改变，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不符合题意。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 xml:space="preserve">C.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【分析】在串联电路中电流相等，各用电器的分压比等于电阻之比。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电路的三种状态，电路的动态分析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【解答】根据图像，电路是并联电路，电压表和滑动</w:t>
      </w:r>
      <w:r>
        <w:rPr>
          <w:color w:val="000000"/>
          <w:lang w:eastAsia="zh-CN"/>
        </w:rPr>
        <w:t>变阻器并联，也测量电源电压，电流表测量定值电阻的电流，当滑片移动时，电压表示数不变，电流表示数不变，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符合题意。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 xml:space="preserve">C.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【分析】在并联电路中，电压表测量电源电压时，示数不变，各支路用电器互不影响。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串、并联电路的设计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．由电路图可知，只闭合开关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时两灯都亮，只闭合开关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时两灯都不亮，两开关均闭合时只有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亮，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不能独立工作，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不符合题意；</w:t>
      </w:r>
      <w:r>
        <w:rPr>
          <w:color w:val="000000"/>
          <w:lang w:eastAsia="zh-CN"/>
        </w:rPr>
        <w:t xml:space="preserve">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．由电路图可知，只闭合开关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时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灯亮，只闭合开关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时两灯都不亮，两开关均闭合</w:t>
      </w:r>
      <w:r>
        <w:rPr>
          <w:color w:val="000000"/>
          <w:lang w:eastAsia="zh-CN"/>
        </w:rPr>
        <w:t>时两灯都亮，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不能独立工作，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不符合题意；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．由电路图可知，只闭合开关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时，两灯泡均亮，即两灯泡均不能独立工作，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不符合题意；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．由电路图可知，只闭合开关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时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灯亮，只闭合开关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时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灯亮，两开关均闭合时两灯都亮，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符合题意。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【分析】根据题意得出两灯的连接方式和开关的位置，选择最合适的电路图即可</w:t>
      </w:r>
      <w:r>
        <w:rPr>
          <w:color w:val="000000"/>
          <w:lang w:eastAsia="zh-CN"/>
        </w:rPr>
        <w:t>.</w:t>
      </w:r>
    </w:p>
    <w:p w:rsidR="00700505">
      <w:pPr>
        <w:rPr>
          <w:lang w:eastAsia="zh-CN"/>
        </w:rPr>
      </w:pPr>
      <w:r>
        <w:rPr>
          <w:lang w:eastAsia="zh-CN"/>
        </w:rPr>
        <w:t>二、填空题</w:t>
      </w:r>
      <w:r>
        <w:rPr>
          <w:lang w:eastAsia="zh-CN"/>
        </w:rPr>
        <w:t>(</w:t>
      </w:r>
      <w:r>
        <w:rPr>
          <w:lang w:eastAsia="zh-CN"/>
        </w:rPr>
        <w:t>每空</w:t>
      </w:r>
      <w:r>
        <w:rPr>
          <w:lang w:eastAsia="zh-CN"/>
        </w:rPr>
        <w:t>1</w:t>
      </w:r>
      <w:r>
        <w:rPr>
          <w:lang w:eastAsia="zh-CN"/>
        </w:rPr>
        <w:t>分，共</w:t>
      </w:r>
      <w:r>
        <w:rPr>
          <w:lang w:eastAsia="zh-CN"/>
        </w:rPr>
        <w:t>12</w:t>
      </w:r>
      <w:r>
        <w:rPr>
          <w:lang w:eastAsia="zh-CN"/>
        </w:rPr>
        <w:t>分</w:t>
      </w:r>
      <w:r>
        <w:rPr>
          <w:lang w:eastAsia="zh-CN"/>
        </w:rPr>
        <w:t xml:space="preserve">)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绝缘体；负</w:t>
      </w:r>
      <w:r>
        <w:rPr>
          <w:color w:val="000000"/>
          <w:lang w:eastAsia="zh-CN"/>
        </w:rPr>
        <w:t xml:space="preserve">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两种电荷，导体与绝缘体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【解答】橡胶棒不容易导电，是绝缘体，橡胶棒与毛皮摩擦后得到电子，带负电。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故打完：绝缘体；负。</w:t>
      </w:r>
      <w:r>
        <w:rPr>
          <w:color w:val="000000"/>
          <w:lang w:eastAsia="zh-CN"/>
        </w:rPr>
        <w:t xml:space="preserve">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【分析】橡胶是绝缘体，与毛皮摩擦后的橡胶棒带负电。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减少；热传递</w:t>
      </w:r>
      <w:r>
        <w:rPr>
          <w:color w:val="000000"/>
          <w:lang w:eastAsia="zh-CN"/>
        </w:rPr>
        <w:t xml:space="preserve">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热传递改变物体内能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【解答】放入冰箱的奶茶温度降低，内能减少，由于温度高低不同，是热传递改变内能。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故答案为：减少；热传递。</w:t>
      </w:r>
      <w:r>
        <w:rPr>
          <w:color w:val="000000"/>
          <w:lang w:eastAsia="zh-CN"/>
        </w:rPr>
        <w:t xml:space="preserve">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【分析】高温物体向外传递热量时，内能减少，是热传递改变了内能。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扩散；越浓</w:t>
      </w:r>
      <w:r>
        <w:rPr>
          <w:color w:val="000000"/>
          <w:lang w:eastAsia="zh-CN"/>
        </w:rPr>
        <w:t xml:space="preserve">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分子热运动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【解答】闻到花香味，是扩散现象，温度</w:t>
      </w:r>
      <w:r>
        <w:rPr>
          <w:color w:val="000000"/>
          <w:lang w:eastAsia="zh-CN"/>
        </w:rPr>
        <w:t>越高，分子运动越剧烈，花香味越浓。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故答案为：扩散；越浓。</w:t>
      </w:r>
      <w:r>
        <w:rPr>
          <w:color w:val="000000"/>
          <w:lang w:eastAsia="zh-CN"/>
        </w:rPr>
        <w:t xml:space="preserve">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【分析】分子运动形成扩散现象，温度越高，分子运动越剧烈。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1.5×10</w:t>
      </w:r>
      <w:r>
        <w:rPr>
          <w:color w:val="000000"/>
          <w:vertAlign w:val="superscript"/>
          <w:lang w:eastAsia="zh-CN"/>
        </w:rPr>
        <w:t>7</w:t>
      </w:r>
      <w:r>
        <w:rPr>
          <w:color w:val="000000"/>
          <w:lang w:eastAsia="zh-CN"/>
        </w:rPr>
        <w:t>；不变</w:t>
      </w:r>
      <w:r>
        <w:rPr>
          <w:color w:val="000000"/>
          <w:lang w:eastAsia="zh-CN"/>
        </w:rPr>
        <w:t xml:space="preserve">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燃料的热值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【解答】根据燃料的质量和热值计算热量为</w:t>
      </w:r>
      <w:r>
        <w:rPr>
          <w:color w:val="000000"/>
          <w:lang w:eastAsia="zh-CN"/>
        </w:rPr>
        <w:t>Q=mq=3×10</w:t>
      </w:r>
      <w:r>
        <w:rPr>
          <w:color w:val="000000"/>
          <w:vertAlign w:val="superscript"/>
          <w:lang w:eastAsia="zh-CN"/>
        </w:rPr>
        <w:t>7</w:t>
      </w:r>
      <w:r>
        <w:rPr>
          <w:color w:val="000000"/>
          <w:lang w:eastAsia="zh-CN"/>
        </w:rPr>
        <w:t>J/kg×0.5kg=1.5×10</w:t>
      </w:r>
      <w:r>
        <w:rPr>
          <w:color w:val="000000"/>
          <w:vertAlign w:val="superscript"/>
          <w:lang w:eastAsia="zh-CN"/>
        </w:rPr>
        <w:t>7</w:t>
      </w:r>
      <w:r>
        <w:rPr>
          <w:color w:val="000000"/>
          <w:lang w:eastAsia="zh-CN"/>
        </w:rPr>
        <w:t>J</w:t>
      </w:r>
      <w:r>
        <w:rPr>
          <w:color w:val="000000"/>
          <w:lang w:eastAsia="zh-CN"/>
        </w:rPr>
        <w:t>，热值是燃料的特性，和质量无关。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1.5×10</w:t>
      </w:r>
      <w:r>
        <w:rPr>
          <w:color w:val="000000"/>
          <w:vertAlign w:val="superscript"/>
          <w:lang w:eastAsia="zh-CN"/>
        </w:rPr>
        <w:t>7</w:t>
      </w:r>
      <w:r>
        <w:rPr>
          <w:color w:val="000000"/>
          <w:lang w:eastAsia="zh-CN"/>
        </w:rPr>
        <w:t>；不变。</w:t>
      </w:r>
      <w:r>
        <w:rPr>
          <w:color w:val="000000"/>
          <w:lang w:eastAsia="zh-CN"/>
        </w:rPr>
        <w:t xml:space="preserve">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【分析】根据热值和质量的乘积计算放热多少，热值是特性，与质量大小无关。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开关；小</w:t>
      </w:r>
      <w:r>
        <w:rPr>
          <w:color w:val="000000"/>
          <w:lang w:eastAsia="zh-CN"/>
        </w:rPr>
        <w:t xml:space="preserve">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电路的构成及电路图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</w:t>
      </w:r>
      <w:r>
        <w:rPr>
          <w:color w:val="0000FF"/>
          <w:lang w:eastAsia="zh-CN"/>
        </w:rPr>
        <w:t>解析】</w:t>
      </w:r>
      <w:r>
        <w:rPr>
          <w:color w:val="000000"/>
          <w:lang w:eastAsia="zh-CN"/>
        </w:rPr>
        <w:t>【解答】插入房卡可以使电路接通，房卡相当于开关，工作的用电器越多，总电阻越小。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故答案为：开关；小。</w:t>
      </w:r>
      <w:r>
        <w:rPr>
          <w:color w:val="000000"/>
          <w:lang w:eastAsia="zh-CN"/>
        </w:rPr>
        <w:t xml:space="preserve">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【分析】控制电路通断的是开关，并联的用电器越多，总电阻越小。</w:t>
      </w:r>
    </w:p>
    <w:p w:rsidR="00700505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>&gt;</w:t>
      </w:r>
      <w:r>
        <w:rPr>
          <w:color w:val="000000"/>
        </w:rPr>
        <w:t>；</w:t>
      </w:r>
      <w:r>
        <w:rPr>
          <w:color w:val="000000"/>
        </w:rPr>
        <w:t>I</w:t>
      </w:r>
      <w:r>
        <w:rPr>
          <w:color w:val="000000"/>
          <w:vertAlign w:val="subscript"/>
        </w:rPr>
        <w:t>2</w:t>
      </w:r>
      <w:r>
        <w:rPr>
          <w:color w:val="000000"/>
        </w:rPr>
        <w:t>:(I</w:t>
      </w:r>
      <w:r>
        <w:rPr>
          <w:color w:val="000000"/>
          <w:vertAlign w:val="subscript"/>
        </w:rPr>
        <w:t>1</w:t>
      </w:r>
      <w:r>
        <w:rPr>
          <w:color w:val="000000"/>
        </w:rPr>
        <w:t>-I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) </w:t>
      </w:r>
      <w:r>
        <w:br/>
      </w:r>
    </w:p>
    <w:p w:rsidR="00700505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欧姆定律及其应用</w:t>
      </w:r>
      <w:r>
        <w:rPr>
          <w:color w:val="000000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【解答】根据电路图，当闭合</w:t>
      </w:r>
      <w:r>
        <w:rPr>
          <w:color w:val="000000"/>
        </w:rPr>
        <w:t>S</w:t>
      </w:r>
      <w:r>
        <w:rPr>
          <w:color w:val="000000"/>
          <w:vertAlign w:val="subscript"/>
        </w:rPr>
        <w:t>1</w:t>
      </w:r>
      <w:r>
        <w:rPr>
          <w:color w:val="000000"/>
        </w:rPr>
        <w:t>时，电流表测量并联电路的总电流，所以</w:t>
      </w:r>
      <w:r>
        <w:rPr>
          <w:color w:val="000000"/>
        </w:rPr>
        <w:t>I</w:t>
      </w:r>
      <w:r>
        <w:rPr>
          <w:color w:val="000000"/>
          <w:vertAlign w:val="subscript"/>
        </w:rPr>
        <w:t>1</w:t>
      </w:r>
      <w:r>
        <w:rPr>
          <w:color w:val="000000"/>
        </w:rPr>
        <w:t>是干路电流，只闭合</w:t>
      </w:r>
      <w:r>
        <w:rPr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color w:val="000000"/>
        </w:rPr>
        <w:t>时，电流表测量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的电流，所以</w:t>
      </w:r>
      <w:r>
        <w:rPr>
          <w:color w:val="000000"/>
        </w:rPr>
        <w:t>R</w:t>
      </w:r>
      <w:r>
        <w:rPr>
          <w:color w:val="000000"/>
          <w:vertAlign w:val="subscript"/>
        </w:rPr>
        <w:t>1</w:t>
      </w:r>
      <w:r>
        <w:rPr>
          <w:color w:val="000000"/>
        </w:rPr>
        <w:t>的电流为</w:t>
      </w:r>
      <w:r>
        <w:rPr>
          <w:color w:val="000000"/>
        </w:rPr>
        <w:t>I</w:t>
      </w:r>
      <w:r>
        <w:rPr>
          <w:color w:val="000000"/>
          <w:vertAlign w:val="subscript"/>
        </w:rPr>
        <w:t>1</w:t>
      </w:r>
      <w:r>
        <w:rPr>
          <w:color w:val="000000"/>
        </w:rPr>
        <w:t>-I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根据并联电路各支路的电压相等，（</w:t>
      </w:r>
      <w:r>
        <w:rPr>
          <w:color w:val="000000"/>
        </w:rPr>
        <w:t>I</w:t>
      </w:r>
      <w:r>
        <w:rPr>
          <w:color w:val="000000"/>
          <w:vertAlign w:val="subscript"/>
        </w:rPr>
        <w:t>1</w:t>
      </w:r>
      <w:r>
        <w:rPr>
          <w:color w:val="000000"/>
        </w:rPr>
        <w:t>-I</w:t>
      </w:r>
      <w:r>
        <w:rPr>
          <w:color w:val="000000"/>
          <w:vertAlign w:val="subscript"/>
        </w:rPr>
        <w:t>2</w:t>
      </w:r>
      <w:r>
        <w:rPr>
          <w:color w:val="000000"/>
        </w:rPr>
        <w:t>）</w:t>
      </w:r>
      <w:r>
        <w:rPr>
          <w:color w:val="000000"/>
        </w:rPr>
        <w:t>R</w:t>
      </w:r>
      <w:r>
        <w:rPr>
          <w:color w:val="000000"/>
          <w:vertAlign w:val="subscript"/>
        </w:rPr>
        <w:t>1</w:t>
      </w:r>
      <w:r>
        <w:rPr>
          <w:color w:val="000000"/>
        </w:rPr>
        <w:t>=I</w:t>
      </w:r>
      <w:r>
        <w:rPr>
          <w:color w:val="000000"/>
          <w:vertAlign w:val="subscript"/>
        </w:rPr>
        <w:t>2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则</w:t>
      </w:r>
      <w:r>
        <w:rPr>
          <w:color w:val="000000"/>
        </w:rPr>
        <w:t>R</w:t>
      </w:r>
      <w:r>
        <w:rPr>
          <w:color w:val="000000"/>
          <w:vertAlign w:val="subscript"/>
        </w:rPr>
        <w:t>1</w:t>
      </w:r>
      <w:r>
        <w:rPr>
          <w:color w:val="000000"/>
        </w:rPr>
        <w:t>:R</w:t>
      </w:r>
      <w:r>
        <w:rPr>
          <w:color w:val="000000"/>
          <w:vertAlign w:val="subscript"/>
        </w:rPr>
        <w:t>2</w:t>
      </w:r>
      <w:r>
        <w:rPr>
          <w:color w:val="000000"/>
        </w:rPr>
        <w:t>=I</w:t>
      </w:r>
      <w:r>
        <w:rPr>
          <w:color w:val="000000"/>
          <w:vertAlign w:val="subscript"/>
        </w:rPr>
        <w:t>2</w:t>
      </w:r>
      <w:r>
        <w:rPr>
          <w:color w:val="000000"/>
        </w:rPr>
        <w:t>:(I</w:t>
      </w:r>
      <w:r>
        <w:rPr>
          <w:color w:val="000000"/>
          <w:vertAlign w:val="subscript"/>
        </w:rPr>
        <w:t>1</w:t>
      </w:r>
      <w:r>
        <w:rPr>
          <w:color w:val="000000"/>
        </w:rPr>
        <w:t>-I</w:t>
      </w:r>
      <w:r>
        <w:rPr>
          <w:color w:val="000000"/>
          <w:vertAlign w:val="subscript"/>
        </w:rPr>
        <w:t>2</w:t>
      </w:r>
      <w:r>
        <w:rPr>
          <w:color w:val="000000"/>
        </w:rPr>
        <w:t>)</w:t>
      </w:r>
      <w:r>
        <w:rPr>
          <w:color w:val="000000"/>
        </w:rPr>
        <w:t>。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&gt;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:(I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-I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【分析】在并联电路中，各支路的电流之比等于电阻的反比。</w:t>
      </w:r>
    </w:p>
    <w:p w:rsidR="00700505">
      <w:pPr>
        <w:rPr>
          <w:lang w:eastAsia="zh-CN"/>
        </w:rPr>
      </w:pPr>
      <w:r>
        <w:rPr>
          <w:lang w:eastAsia="zh-CN"/>
        </w:rPr>
        <w:t>三、计算题</w:t>
      </w:r>
      <w:r>
        <w:rPr>
          <w:lang w:eastAsia="zh-CN"/>
        </w:rPr>
        <w:t>(</w:t>
      </w:r>
      <w:r>
        <w:rPr>
          <w:lang w:eastAsia="zh-CN"/>
        </w:rPr>
        <w:t>第</w:t>
      </w:r>
      <w:r>
        <w:rPr>
          <w:lang w:eastAsia="zh-CN"/>
        </w:rPr>
        <w:t>17</w:t>
      </w:r>
      <w:r>
        <w:rPr>
          <w:lang w:eastAsia="zh-CN"/>
        </w:rPr>
        <w:t>题</w:t>
      </w:r>
      <w:r>
        <w:rPr>
          <w:lang w:eastAsia="zh-CN"/>
        </w:rPr>
        <w:t>6</w:t>
      </w:r>
      <w:r>
        <w:rPr>
          <w:lang w:eastAsia="zh-CN"/>
        </w:rPr>
        <w:t>分，第</w:t>
      </w:r>
      <w:r>
        <w:rPr>
          <w:lang w:eastAsia="zh-CN"/>
        </w:rPr>
        <w:t>18</w:t>
      </w:r>
      <w:r>
        <w:rPr>
          <w:lang w:eastAsia="zh-CN"/>
        </w:rPr>
        <w:t>题</w:t>
      </w:r>
      <w:r>
        <w:rPr>
          <w:lang w:eastAsia="zh-CN"/>
        </w:rPr>
        <w:t>4</w:t>
      </w:r>
      <w:r>
        <w:rPr>
          <w:lang w:eastAsia="zh-CN"/>
        </w:rPr>
        <w:t>分，共</w:t>
      </w:r>
      <w:r>
        <w:rPr>
          <w:lang w:eastAsia="zh-CN"/>
        </w:rPr>
        <w:t>10</w:t>
      </w:r>
      <w:r>
        <w:rPr>
          <w:lang w:eastAsia="zh-CN"/>
        </w:rPr>
        <w:t>分</w:t>
      </w:r>
      <w:r>
        <w:rPr>
          <w:lang w:eastAsia="zh-CN"/>
        </w:rPr>
        <w:t xml:space="preserve">)  </w:t>
      </w:r>
    </w:p>
    <w:p w:rsidR="00700505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）解：串联电路中，</w:t>
      </w:r>
      <w:r>
        <w:rPr>
          <w:color w:val="000000"/>
        </w:rPr>
        <w:t>I</w:t>
      </w:r>
      <w:r>
        <w:rPr>
          <w:color w:val="000000"/>
          <w:vertAlign w:val="subscript"/>
        </w:rPr>
        <w:t>1</w:t>
      </w:r>
      <w:r>
        <w:rPr>
          <w:color w:val="000000"/>
        </w:rPr>
        <w:t>=I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=0.3A  </w:t>
      </w:r>
    </w:p>
    <w:p w:rsidR="00700505">
      <w:pPr>
        <w:spacing w:after="0"/>
      </w:pPr>
      <w:r>
        <w:rPr>
          <w:color w:val="000000"/>
        </w:rPr>
        <w:t>由</w:t>
      </w:r>
      <w:r>
        <w:rPr>
          <w:color w:val="000000"/>
        </w:rPr>
        <w:t xml:space="preserve">I=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r>
              <w:rPr>
                <w:rFonts w:ascii="Cambria Math" w:hint="eastAsia"/>
                <w:lang w:eastAsia="zh-CN"/>
              </w:rPr>
              <m:t>R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可得</w:t>
      </w:r>
    </w:p>
    <w:p w:rsidR="00700505">
      <w:pPr>
        <w:spacing w:after="0"/>
      </w:pP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U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den>
        </m:f>
      </m:oMath>
      <w:r>
        <w:rPr>
          <w:color w:val="000000"/>
        </w:rP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3V</m:t>
            </m:r>
          </m:num>
          <m:den>
            <m:r>
              <w:rPr>
                <w:rFonts w:ascii="Cambria Math" w:hint="eastAsia"/>
                <w:lang w:eastAsia="zh-CN"/>
              </w:rPr>
              <m:t>0.3A</m:t>
            </m:r>
          </m:den>
        </m:f>
      </m:oMath>
      <w:r>
        <w:rPr>
          <w:color w:val="000000"/>
        </w:rPr>
        <w:t xml:space="preserve"> =10Ω</w:t>
      </w:r>
    </w:p>
    <w:p w:rsidR="00700505">
      <w:pPr>
        <w:spacing w:after="0"/>
      </w:pP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</w:t>
      </w:r>
      <w:r>
        <w:rPr>
          <w:color w:val="000000"/>
        </w:rPr>
        <w:t>U</w:t>
      </w:r>
      <w:r>
        <w:rPr>
          <w:color w:val="000000"/>
          <w:vertAlign w:val="subscript"/>
        </w:rPr>
        <w:t>1</w:t>
      </w:r>
      <w:r>
        <w:rPr>
          <w:color w:val="000000"/>
        </w:rPr>
        <w:t>=I</w:t>
      </w:r>
      <w:r>
        <w:rPr>
          <w:color w:val="000000"/>
          <w:vertAlign w:val="subscript"/>
        </w:rPr>
        <w:t>1</w:t>
      </w:r>
      <w:r>
        <w:rPr>
          <w:color w:val="000000"/>
        </w:rPr>
        <w:t>R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=0.3A×5Ω=1.5V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U=U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+U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=1.5V+3V=4.5V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串联电路的电压规律，欧姆定律及其应用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）根据电压和电流的比值计算电阻；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）利用电流和电阻的乘积计算电压，串联电路中电源电压等于各用电器电压之和。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解：并联电路中，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=U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=6V  </w:t>
      </w:r>
    </w:p>
    <w:p w:rsidR="00700505">
      <w:pPr>
        <w:spacing w:after="0"/>
      </w:pPr>
      <w:r>
        <w:rPr>
          <w:color w:val="000000"/>
        </w:rPr>
        <w:t>I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U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6V</m:t>
            </m:r>
          </m:num>
          <m:den>
            <m:r>
              <w:rPr>
                <w:rFonts w:ascii="Cambria Math" w:hint="eastAsia"/>
                <w:lang w:eastAsia="zh-CN"/>
              </w:rPr>
              <m:t>30Ω</m:t>
            </m:r>
          </m:den>
        </m:f>
      </m:oMath>
      <w:r>
        <w:rPr>
          <w:color w:val="000000"/>
        </w:rPr>
        <w:t xml:space="preserve"> =0.2A</w:t>
      </w:r>
    </w:p>
    <w:p w:rsidR="00700505">
      <w:pPr>
        <w:spacing w:after="0"/>
      </w:pPr>
      <w:r>
        <w:rPr>
          <w:color w:val="000000"/>
        </w:rPr>
        <w:t>由</w:t>
      </w:r>
      <w:r>
        <w:rPr>
          <w:color w:val="000000"/>
        </w:rPr>
        <w:t>I =I</w:t>
      </w:r>
      <w:r>
        <w:rPr>
          <w:color w:val="000000"/>
          <w:vertAlign w:val="subscript"/>
        </w:rPr>
        <w:t>1</w:t>
      </w:r>
      <w:r>
        <w:rPr>
          <w:color w:val="000000"/>
        </w:rPr>
        <w:t>+I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可得</w:t>
      </w:r>
    </w:p>
    <w:p w:rsidR="00700505">
      <w:pPr>
        <w:spacing w:after="0"/>
      </w:pPr>
      <w:r>
        <w:rPr>
          <w:color w:val="000000"/>
        </w:rPr>
        <w:t>I</w:t>
      </w:r>
      <w:r>
        <w:rPr>
          <w:color w:val="000000"/>
          <w:vertAlign w:val="subscript"/>
        </w:rPr>
        <w:t>2</w:t>
      </w:r>
      <w:r>
        <w:rPr>
          <w:color w:val="000000"/>
        </w:rPr>
        <w:t>=I-I</w:t>
      </w:r>
      <w:r>
        <w:rPr>
          <w:color w:val="000000"/>
          <w:vertAlign w:val="subscript"/>
        </w:rPr>
        <w:t>1</w:t>
      </w:r>
      <w:r>
        <w:rPr>
          <w:color w:val="000000"/>
        </w:rPr>
        <w:t>=0.6A-0.2A=0.4A</w:t>
      </w:r>
    </w:p>
    <w:p w:rsidR="00700505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并联电路的电流规律，欧姆定律及其应用</w:t>
      </w:r>
      <w:r>
        <w:rPr>
          <w:color w:val="000000"/>
        </w:rPr>
        <w:t xml:space="preserve">    </w:t>
      </w:r>
    </w:p>
    <w:p w:rsidR="00700505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【分析】根据电压和电阻的比值计算电流，根据并联电路中总电流等于各支路电流之和计算支路电流。</w:t>
      </w:r>
    </w:p>
    <w:p w:rsidR="00700505">
      <w:pPr>
        <w:rPr>
          <w:lang w:eastAsia="zh-CN"/>
        </w:rPr>
      </w:pPr>
      <w:r>
        <w:rPr>
          <w:lang w:eastAsia="zh-CN"/>
        </w:rPr>
        <w:t>四、综合题</w:t>
      </w:r>
      <w:r>
        <w:rPr>
          <w:lang w:eastAsia="zh-CN"/>
        </w:rPr>
        <w:t>(</w:t>
      </w:r>
      <w:r>
        <w:rPr>
          <w:lang w:eastAsia="zh-CN"/>
        </w:rPr>
        <w:t>第</w:t>
      </w:r>
      <w:r>
        <w:rPr>
          <w:lang w:eastAsia="zh-CN"/>
        </w:rPr>
        <w:t>19</w:t>
      </w:r>
      <w:r>
        <w:rPr>
          <w:lang w:eastAsia="zh-CN"/>
        </w:rPr>
        <w:t>、</w:t>
      </w:r>
      <w:r>
        <w:rPr>
          <w:lang w:eastAsia="zh-CN"/>
        </w:rPr>
        <w:t>20</w:t>
      </w:r>
      <w:r>
        <w:rPr>
          <w:lang w:eastAsia="zh-CN"/>
        </w:rPr>
        <w:t>题各</w:t>
      </w:r>
      <w:r>
        <w:rPr>
          <w:lang w:eastAsia="zh-CN"/>
        </w:rPr>
        <w:t>3</w:t>
      </w:r>
      <w:r>
        <w:rPr>
          <w:lang w:eastAsia="zh-CN"/>
        </w:rPr>
        <w:t>分，第</w:t>
      </w:r>
      <w:r>
        <w:rPr>
          <w:lang w:eastAsia="zh-CN"/>
        </w:rPr>
        <w:t>22</w:t>
      </w:r>
      <w:r>
        <w:rPr>
          <w:lang w:eastAsia="zh-CN"/>
        </w:rPr>
        <w:t>题</w:t>
      </w:r>
      <w:r>
        <w:rPr>
          <w:lang w:eastAsia="zh-CN"/>
        </w:rPr>
        <w:t>4</w:t>
      </w:r>
      <w:r>
        <w:rPr>
          <w:lang w:eastAsia="zh-CN"/>
        </w:rPr>
        <w:t>分，第</w:t>
      </w:r>
      <w:r>
        <w:rPr>
          <w:lang w:eastAsia="zh-CN"/>
        </w:rPr>
        <w:t>21</w:t>
      </w:r>
      <w:r>
        <w:rPr>
          <w:lang w:eastAsia="zh-CN"/>
        </w:rPr>
        <w:t>、</w:t>
      </w:r>
      <w:r>
        <w:rPr>
          <w:lang w:eastAsia="zh-CN"/>
        </w:rPr>
        <w:t>23</w:t>
      </w:r>
      <w:r>
        <w:rPr>
          <w:lang w:eastAsia="zh-CN"/>
        </w:rPr>
        <w:t>、</w:t>
      </w:r>
      <w:r>
        <w:rPr>
          <w:lang w:eastAsia="zh-CN"/>
        </w:rPr>
        <w:t>24</w:t>
      </w:r>
      <w:r>
        <w:rPr>
          <w:lang w:eastAsia="zh-CN"/>
        </w:rPr>
        <w:t>题各</w:t>
      </w:r>
      <w:r>
        <w:rPr>
          <w:lang w:eastAsia="zh-CN"/>
        </w:rPr>
        <w:t>6</w:t>
      </w:r>
      <w:r>
        <w:rPr>
          <w:lang w:eastAsia="zh-CN"/>
        </w:rPr>
        <w:t>分，共</w:t>
      </w:r>
      <w:r>
        <w:rPr>
          <w:lang w:eastAsia="zh-CN"/>
        </w:rPr>
        <w:t>28</w:t>
      </w:r>
      <w:r>
        <w:rPr>
          <w:lang w:eastAsia="zh-CN"/>
        </w:rPr>
        <w:t>分</w:t>
      </w:r>
      <w:r>
        <w:rPr>
          <w:lang w:eastAsia="zh-CN"/>
        </w:rPr>
        <w:t xml:space="preserve">) 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19</w:t>
      </w:r>
      <w:r>
        <w:rPr>
          <w:color w:val="000000"/>
          <w:lang w:eastAsia="zh-CN"/>
        </w:rPr>
        <w:t>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）增加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或增大、变大等</w:t>
      </w:r>
      <w:r>
        <w:rPr>
          <w:color w:val="000000"/>
          <w:lang w:eastAsia="zh-CN"/>
        </w:rPr>
        <w:t>)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）空气；分子在不停地做无规则运动</w:t>
      </w:r>
      <w:r>
        <w:rPr>
          <w:color w:val="000000"/>
          <w:lang w:eastAsia="zh-CN"/>
        </w:rPr>
        <w:t xml:space="preserve">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做功改变物体内能，分子热运动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）压缩空气时，硝化棉燃烧，说明压缩空气时内能增大；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）利用二氧化氮探究分子运动时，二氧化氮在下，上面是瓶子是空气，扩散现象说明分子在不停的做无规则运动。</w:t>
      </w:r>
      <w:r>
        <w:rPr>
          <w:color w:val="000000"/>
          <w:lang w:eastAsia="zh-CN"/>
        </w:rPr>
        <w:t xml:space="preserve">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）压缩空气时对空气做功，内能增大；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）探究分子在无规则运动时，要避免重力对实验的影响。</w:t>
      </w:r>
    </w:p>
    <w:p w:rsidR="00700505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=</w:t>
      </w:r>
      <w:r>
        <w:rPr>
          <w:color w:val="000000"/>
        </w:rPr>
        <w:t>；</w:t>
      </w:r>
      <w:r>
        <w:rPr>
          <w:color w:val="000000"/>
        </w:rPr>
        <w:t>&lt;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）乙</w:t>
      </w:r>
      <w:r>
        <w:rPr>
          <w:color w:val="000000"/>
        </w:rPr>
        <w:t xml:space="preserve">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比较不同物质吸热的情况实验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）对不同物体加热相同时间时，物体吸收的热量是相同的，根据图像，甲物体升温更快，比热容较小；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）由于乙物体的升温慢，若使两种物体温度变化相同，应使乙的质量减小。</w:t>
      </w:r>
      <w:r>
        <w:rPr>
          <w:color w:val="000000"/>
          <w:lang w:eastAsia="zh-CN"/>
        </w:rPr>
        <w:t xml:space="preserve">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）利用相同的加热器加热相同时间，物体吸收的热量相同，吸热相同时，温度变化小的物体比热容大；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​​​​​​​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）比热容较大的物体吸热后温度变化慢，若使比热容大的物体和比热容小的物体温度变化相同，可以减小质量。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）断路；短路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2.8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1.7 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）不同；电源电压</w:t>
      </w:r>
      <w:r>
        <w:rPr>
          <w:color w:val="000000"/>
          <w:lang w:eastAsia="zh-CN"/>
        </w:rPr>
        <w:t xml:space="preserve">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探究</w:t>
      </w:r>
      <w:r>
        <w:rPr>
          <w:color w:val="000000"/>
          <w:lang w:eastAsia="zh-CN"/>
        </w:rPr>
        <w:t>串、并联电路中的电压规律实验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）根据图像，电路是串联电路，若电压表是电源电压，可能是</w:t>
      </w:r>
      <w:r>
        <w:rPr>
          <w:color w:val="000000"/>
          <w:lang w:eastAsia="zh-CN"/>
        </w:rPr>
        <w:t>L1</w:t>
      </w:r>
      <w:r>
        <w:rPr>
          <w:color w:val="000000"/>
          <w:lang w:eastAsia="zh-CN"/>
        </w:rPr>
        <w:t>断路，或</w:t>
      </w:r>
      <w:r>
        <w:rPr>
          <w:color w:val="000000"/>
          <w:lang w:eastAsia="zh-CN"/>
        </w:rPr>
        <w:t>L2</w:t>
      </w:r>
      <w:r>
        <w:rPr>
          <w:color w:val="000000"/>
          <w:lang w:eastAsia="zh-CN"/>
        </w:rPr>
        <w:t>短路；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）由于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间的电压小于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间的电压，所以电压表乙选择</w:t>
      </w:r>
      <w:r>
        <w:rPr>
          <w:color w:val="000000"/>
          <w:lang w:eastAsia="zh-CN"/>
        </w:rPr>
        <w:t>0-3V</w:t>
      </w:r>
      <w:r>
        <w:rPr>
          <w:color w:val="000000"/>
          <w:lang w:eastAsia="zh-CN"/>
        </w:rPr>
        <w:t>量程，读数为</w:t>
      </w:r>
      <w:r>
        <w:rPr>
          <w:color w:val="000000"/>
          <w:lang w:eastAsia="zh-CN"/>
        </w:rPr>
        <w:t>2.8V</w:t>
      </w:r>
      <w:r>
        <w:rPr>
          <w:color w:val="000000"/>
          <w:lang w:eastAsia="zh-CN"/>
        </w:rPr>
        <w:t>，电压表丙选择</w:t>
      </w:r>
      <w:r>
        <w:rPr>
          <w:color w:val="000000"/>
          <w:lang w:eastAsia="zh-CN"/>
        </w:rPr>
        <w:t>0-15V</w:t>
      </w:r>
      <w:r>
        <w:rPr>
          <w:color w:val="000000"/>
          <w:lang w:eastAsia="zh-CN"/>
        </w:rPr>
        <w:t>，读数为</w:t>
      </w:r>
      <w:r>
        <w:rPr>
          <w:color w:val="000000"/>
          <w:lang w:eastAsia="zh-CN"/>
        </w:rPr>
        <w:t>4.5V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间的电压为</w:t>
      </w:r>
      <w:r>
        <w:rPr>
          <w:color w:val="000000"/>
          <w:lang w:eastAsia="zh-CN"/>
        </w:rPr>
        <w:t>4.5V-2.8V=1.7V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）实验时，若探究规律的普遍性，可以改变不同规格的灯泡或更换不同的电源。</w:t>
      </w:r>
      <w:r>
        <w:rPr>
          <w:color w:val="000000"/>
          <w:lang w:eastAsia="zh-CN"/>
        </w:rPr>
        <w:t xml:space="preserve">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）在串联电路中，电压表为电源电压时，是测量的位置断路或电压表不测量的位置断路；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​​​​​​​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）串联电路</w:t>
      </w:r>
      <w:r>
        <w:rPr>
          <w:color w:val="000000"/>
          <w:lang w:eastAsia="zh-CN"/>
        </w:rPr>
        <w:t>中，电源电压等于各用电器电压之和，根据电压表指针位置读取电压大小；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）换用不同规格的灯泡或更换电源电压可以实现多次实验。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0~0.6A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）变阻器下面的两接线柱接入电路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；电阻一定时，通过导体的电流与导体两端的电压成正比</w:t>
      </w:r>
      <w:r>
        <w:rPr>
          <w:color w:val="000000"/>
          <w:lang w:eastAsia="zh-CN"/>
        </w:rPr>
        <w:t xml:space="preserve">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探究电流与电压、电阻的关系实验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）根据电源电压和电阻计算电流为</w:t>
      </w:r>
      <m:oMath>
        <m:r>
          <w:rPr>
            <w:rFonts w:ascii="Cambria Math" w:hint="eastAsia"/>
            <w:lang w:eastAsia="zh-CN"/>
          </w:rPr>
          <m:t>I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r>
              <w:rPr>
                <w:rFonts w:ascii="Cambria Math" w:hint="eastAsia"/>
                <w:lang w:eastAsia="zh-CN"/>
              </w:rPr>
              <m:t>R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4.5V</m:t>
            </m:r>
          </m:num>
          <m:den>
            <m:r>
              <w:rPr>
                <w:rFonts w:ascii="Cambria Math" w:hint="eastAsia"/>
                <w:lang w:eastAsia="zh-CN"/>
              </w:rPr>
              <m:t>10Ω</m:t>
            </m:r>
          </m:den>
        </m:f>
        <m:r>
          <w:rPr>
            <w:rFonts w:ascii="Cambria Math" w:hint="eastAsia"/>
            <w:lang w:eastAsia="zh-CN"/>
          </w:rPr>
          <m:t>=0.45</m:t>
        </m:r>
        <m:r>
          <w:rPr>
            <w:rFonts w:ascii="Cambria Math" w:hint="eastAsia"/>
            <w:lang w:eastAsia="zh-CN"/>
          </w:rPr>
          <m:t>A</m:t>
        </m:r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不超过电流表的</w:t>
      </w:r>
      <w:r>
        <w:rPr>
          <w:color w:val="000000"/>
          <w:lang w:eastAsia="zh-CN"/>
        </w:rPr>
        <w:t>0-0.6A</w:t>
      </w:r>
      <w:r>
        <w:rPr>
          <w:color w:val="000000"/>
          <w:lang w:eastAsia="zh-CN"/>
        </w:rPr>
        <w:t>量程，选择这一量程；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）在移动滑片时，电流表和电压表示数不变</w:t>
      </w:r>
      <w:r>
        <w:rPr>
          <w:color w:val="000000"/>
          <w:lang w:eastAsia="zh-CN"/>
        </w:rPr>
        <w:t>，且电流很小，是滑动变阻器接下面的两个接线柱了；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）根据表格中数据，第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次错误，根据实验数据可知，在电阻一定时，通过导体的电流与导体两端的电压成正比。</w:t>
      </w:r>
      <w:r>
        <w:rPr>
          <w:color w:val="000000"/>
          <w:lang w:eastAsia="zh-CN"/>
        </w:rPr>
        <w:t xml:space="preserve">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）根据所测电流的大小选择电流表合适的量程；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​​​​​​​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当滑动变阻器接两个下面的接线柱时，不能改变电阻的大小；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）在电阻一定时，通过导体的电流和导体两端的电压成正比。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）解：如图所示</w:t>
      </w:r>
      <w:r>
        <w:rPr>
          <w:color w:val="000000"/>
          <w:lang w:eastAsia="zh-CN"/>
        </w:rPr>
        <w:t xml:space="preserve">  </w:t>
      </w:r>
    </w:p>
    <w:p w:rsidR="00700505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394168" cy="1155446"/>
            <wp:effectExtent l="19050" t="0" r="0" b="0"/>
            <wp:docPr id="3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973656" name=""/>
                    <pic:cNvPicPr/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94168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505">
      <w:pPr>
        <w:spacing w:after="0"/>
        <w:rPr>
          <w:lang w:eastAsia="zh-CN"/>
        </w:rPr>
      </w:pP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）电流表的正负接线柱接反了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>3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）增大</w:t>
      </w:r>
      <w:r>
        <w:rPr>
          <w:color w:val="000000"/>
          <w:lang w:eastAsia="zh-CN"/>
        </w:rPr>
        <w:t xml:space="preserve">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伏安法测电阻的探究实验</w:t>
      </w:r>
      <w:r>
        <w:rPr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）测量灯泡电阻时，利用电压表测量灯泡的电压，电压表和灯泡并联，电流表测量电流，串联在电路中，如图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394168" cy="1155446"/>
            <wp:effectExtent l="19050" t="0" r="0" b="0"/>
            <wp:docPr id="3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492551" name=""/>
                    <pic:cNvPicPr/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94168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）根据图像，电流表指针反向偏转，说明电流表正负接线柱接反了；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）根据图像，灯泡正常发光的电流为</w:t>
      </w:r>
      <w:r>
        <w:rPr>
          <w:color w:val="000000"/>
          <w:lang w:eastAsia="zh-CN"/>
        </w:rPr>
        <w:t>0.3A</w:t>
      </w:r>
      <w:r>
        <w:rPr>
          <w:color w:val="000000"/>
          <w:lang w:eastAsia="zh-CN"/>
        </w:rPr>
        <w:t>，电阻为</w:t>
      </w:r>
      <m:oMath>
        <m:r>
          <w:rPr>
            <w:rFonts w:ascii="Cambria Math" w:hint="eastAsia"/>
            <w:lang w:eastAsia="zh-CN"/>
          </w:rPr>
          <m:t>R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r>
              <w:rPr>
                <w:rFonts w:ascii="Cambria Math" w:hint="eastAsia"/>
                <w:lang w:eastAsia="zh-CN"/>
              </w:rPr>
              <m:t>I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2.5V</m:t>
            </m:r>
          </m:num>
          <m:den>
            <m:r>
              <w:rPr>
                <w:rFonts w:ascii="Cambria Math" w:hint="eastAsia"/>
                <w:lang w:eastAsia="zh-CN"/>
              </w:rPr>
              <m:t>0.3A</m:t>
            </m:r>
          </m:den>
        </m:f>
        <m:r>
          <w:rPr>
            <w:rFonts w:ascii="Cambria Math" w:hint="eastAsia"/>
            <w:lang w:eastAsia="zh-CN"/>
          </w:rPr>
          <m:t>≈</m:t>
        </m:r>
        <m:r>
          <w:rPr>
            <w:rFonts w:ascii="Cambria Math" w:hint="eastAsia"/>
            <w:lang w:eastAsia="zh-CN"/>
          </w:rPr>
          <m:t>8.3</m:t>
        </m:r>
        <m:r>
          <w:rPr>
            <w:rFonts w:ascii="Cambria Math" w:hint="eastAsia"/>
            <w:lang w:eastAsia="zh-CN"/>
          </w:rPr>
          <m:t>Ω</m:t>
        </m:r>
      </m:oMath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）根据电压和电流的图像，电压增大时电流增大的量较小，说明电阻在变大。</w:t>
      </w:r>
      <w:r>
        <w:rPr>
          <w:color w:val="000000"/>
          <w:lang w:eastAsia="zh-CN"/>
        </w:rPr>
        <w:t xml:space="preserve">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）电压表并联使用，电流表串联使用；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）电流表使用时，接线柱要正入负出，否则会反向偏转；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）利用电压和电流的比值计算电阻的大小；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）灯丝的电阻受温度影响，随电压的增大而增大。</w:t>
      </w:r>
    </w:p>
    <w:p w:rsidR="00700505"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2224951" cy="1289139"/>
            <wp:effectExtent l="19050" t="0" r="3899" b="0"/>
            <wp:docPr id="3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002841" name=""/>
                    <pic:cNvPicPr/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24951" cy="12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；右；</w:t>
      </w:r>
      <w:r>
        <w:rPr>
          <w:color w:val="000000"/>
        </w:rPr>
        <w:t>0.6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3</w:t>
      </w:r>
      <w:r>
        <w:rPr>
          <w:color w:val="000000"/>
        </w:rPr>
        <w:t>；</w:t>
      </w:r>
      <w:r>
        <w:rPr>
          <w:color w:val="000000"/>
        </w:rPr>
        <w:t>&lt;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 xml:space="preserve">2.7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探究电流与电压、电阻的关系实验</w:t>
      </w:r>
      <w:r>
        <w:rPr>
          <w:color w:val="000000"/>
          <w:lang w:eastAsia="zh-CN"/>
        </w:rPr>
        <w:t xml:space="preserve">    </w:t>
      </w:r>
    </w:p>
    <w:p w:rsidR="0070050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探究电流和电阻关系时，电压表和电阻并联，根据图像，连接实物图为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224951" cy="1289139"/>
            <wp:effectExtent l="19050" t="0" r="3899" b="0"/>
            <wp:docPr id="3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303865" name=""/>
                    <pic:cNvPicPr/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24951" cy="12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为了保护电路，滑片先滑到最右端，根据图像，读取电流表示数为</w:t>
      </w:r>
      <w:r>
        <w:rPr>
          <w:color w:val="000000"/>
          <w:lang w:eastAsia="zh-CN"/>
        </w:rPr>
        <w:t>0.6A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）根据电阻和电流计算电压为</w:t>
      </w:r>
      <w:r>
        <w:rPr>
          <w:color w:val="000000"/>
          <w:lang w:eastAsia="zh-CN"/>
        </w:rPr>
        <w:t>U=IR=0.6A×5</w:t>
      </w:r>
      <w:r>
        <w:rPr>
          <w:color w:val="000000"/>
        </w:rPr>
        <w:t>Ω</w:t>
      </w:r>
      <w:r>
        <w:rPr>
          <w:color w:val="000000"/>
          <w:lang w:eastAsia="zh-CN"/>
        </w:rPr>
        <w:t>=3V</w:t>
      </w:r>
      <w:r>
        <w:rPr>
          <w:color w:val="000000"/>
          <w:lang w:eastAsia="zh-CN"/>
        </w:rPr>
        <w:t>，由于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处的电阻变大，为了使电压表示数不变，滑动变阻器的电阻变大，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&lt;R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）若实验可以完成，根据开始闭合电路时电流表和电压表的示数，计算滑动变阻器的最大电阻为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R</m:t>
            </m:r>
          </m:e>
          <m:sub>
            <m:r>
              <w:rPr>
                <w:rFonts w:ascii="Cambria Math" w:hint="eastAsia"/>
                <w:lang w:eastAsia="zh-CN"/>
              </w:rPr>
              <m:t>P</m:t>
            </m:r>
          </m:sub>
        </m:sSub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U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P</m:t>
                </m:r>
              </m:sub>
            </m:sSub>
          </m:num>
          <m:den>
            <m:r>
              <w:rPr>
                <w:rFonts w:ascii="Cambria Math" w:hint="eastAsia"/>
                <w:lang w:eastAsia="zh-CN"/>
              </w:rPr>
              <m:t>I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4.5V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0.9V</m:t>
            </m:r>
          </m:num>
          <m:den>
            <m:r>
              <w:rPr>
                <w:rFonts w:ascii="Cambria Math" w:hint="eastAsia"/>
                <w:lang w:eastAsia="zh-CN"/>
              </w:rPr>
              <m:t>0.18A</m:t>
            </m:r>
          </m:den>
        </m:f>
        <m:r>
          <w:rPr>
            <w:rFonts w:ascii="Cambria Math" w:hint="eastAsia"/>
            <w:lang w:eastAsia="zh-CN"/>
          </w:rPr>
          <m:t>=20</m:t>
        </m:r>
        <m:r>
          <w:rPr>
            <w:rFonts w:ascii="Cambria Math" w:hint="eastAsia"/>
            <w:lang w:eastAsia="zh-CN"/>
          </w:rPr>
          <m:t>Ω</m:t>
        </m:r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若将</w:t>
      </w:r>
      <w:r>
        <w:rPr>
          <w:color w:val="000000"/>
          <w:lang w:eastAsia="zh-CN"/>
        </w:rPr>
        <w:t>30</w:t>
      </w:r>
      <w:r>
        <w:rPr>
          <w:color w:val="000000"/>
        </w:rPr>
        <w:t>Ω</w:t>
      </w:r>
      <w:r>
        <w:rPr>
          <w:color w:val="000000"/>
          <w:lang w:eastAsia="zh-CN"/>
        </w:rPr>
        <w:t>的定值电阻接入电路中，实验仍可以进行，则电路中的电流为</w:t>
      </w:r>
      <m:oMath>
        <m:r>
          <w:rPr>
            <w:rFonts w:ascii="Cambria Math" w:hint="eastAsia"/>
            <w:lang w:eastAsia="zh-CN"/>
          </w:rPr>
          <m:t>I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总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4.5V</m:t>
            </m:r>
          </m:num>
          <m:den>
            <m:r>
              <w:rPr>
                <w:rFonts w:ascii="Cambria Math" w:hint="eastAsia"/>
                <w:lang w:eastAsia="zh-CN"/>
              </w:rPr>
              <m:t>20Ω+30Ω</m:t>
            </m:r>
          </m:den>
        </m:f>
        <m:r>
          <w:rPr>
            <w:rFonts w:ascii="Cambria Math" w:hint="eastAsia"/>
            <w:lang w:eastAsia="zh-CN"/>
          </w:rPr>
          <m:t>=0.09</m:t>
        </m:r>
        <m:r>
          <w:rPr>
            <w:rFonts w:ascii="Cambria Math" w:hint="eastAsia"/>
            <w:lang w:eastAsia="zh-CN"/>
          </w:rPr>
          <m:t>A</m:t>
        </m:r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此时定值电阻处的电压为</w:t>
      </w:r>
      <w:r>
        <w:rPr>
          <w:color w:val="000000"/>
          <w:lang w:eastAsia="zh-CN"/>
        </w:rPr>
        <w:t>U</w:t>
      </w:r>
      <w:r>
        <w:rPr>
          <w:color w:val="000000"/>
          <w:lang w:eastAsia="zh-CN"/>
        </w:rPr>
        <w:t>大</w:t>
      </w:r>
      <w:r>
        <w:rPr>
          <w:color w:val="000000"/>
          <w:lang w:eastAsia="zh-CN"/>
        </w:rPr>
        <w:t>=IR=0.09A×30</w:t>
      </w:r>
      <w:r>
        <w:rPr>
          <w:color w:val="000000"/>
        </w:rPr>
        <w:t>Ω</w:t>
      </w:r>
      <w:r>
        <w:rPr>
          <w:color w:val="000000"/>
          <w:lang w:eastAsia="zh-CN"/>
        </w:rPr>
        <w:t>=2.7V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</w:p>
    <w:p w:rsidR="0070050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）探究电流和电阻关系时，电压表和定值电阻并联，而且注意正入负出；读取电流示数时，根据选择的量程和指针位置；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）利用电</w:t>
      </w:r>
      <w:r>
        <w:rPr>
          <w:color w:val="000000"/>
          <w:lang w:eastAsia="zh-CN"/>
        </w:rPr>
        <w:t>流和电阻的乘积计算电压大小，在更换电阻时，滑动变阻器的电阻变大；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）根据电压和电流的比值计算滑动变阻器的电阻，再利用总电压和总电阻计算电路中的电流，结合电流和电阻计算定值电阻的分压。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 </w:t>
      </w:r>
    </w:p>
    <w:sectPr w:rsidSect="00700505">
      <w:headerReference w:type="even" r:id="rId2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05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position:absolute;v-text-anchor:middle;z-index:251659264" o:preferrelative="t">
          <v:textbox style="layout-flow:vertical;mso-layout-flow-alt:bottom-to-top">
            <w:txbxContent>
              <w:p w:rsidR="00700505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position:absolute;v-text-anchor:middle;z-index:251660288" o:preferrelative="t" fillcolor="#d8d8d8">
          <v:textbox style="layout-flow:vertical;mso-layout-flow-alt:bottom-to-top">
            <w:txbxContent>
              <w:p w:rsidR="00700505" w:rsidP="008B5909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position:absolute;v-text-anchor:middle;z-index:251661312" o:preferrelative="t">
          <v:textbox style="layout-flow:vertical;mso-layout-flow-alt:bottom-to-top">
            <w:txbxContent>
              <w:p w:rsidR="00700505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t>………</w:t>
                </w:r>
                <w:r>
                  <w:t>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67D72E4"/>
    <w:multiLevelType w:val="hybridMultilevel"/>
    <w:tmpl w:val="F44216C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8155BB"/>
    <w:multiLevelType w:val="hybridMultilevel"/>
    <w:tmpl w:val="47B672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1AEA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00505"/>
    <w:rsid w:val="00751BBD"/>
    <w:rsid w:val="00777D0A"/>
    <w:rsid w:val="008222E8"/>
    <w:rsid w:val="00827CAC"/>
    <w:rsid w:val="008512EA"/>
    <w:rsid w:val="008860DB"/>
    <w:rsid w:val="008977BC"/>
    <w:rsid w:val="008B5909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505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700505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700505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70050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700505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700505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700505"/>
    <w:rPr>
      <w:sz w:val="18"/>
      <w:szCs w:val="18"/>
    </w:rPr>
  </w:style>
  <w:style w:type="paragraph" w:customStyle="1" w:styleId="1">
    <w:name w:val="正文1"/>
    <w:qFormat/>
    <w:rsid w:val="00700505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700505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700505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700505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70050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jpeg" /><Relationship Id="rId18" Type="http://schemas.openxmlformats.org/officeDocument/2006/relationships/image" Target="media/image13.jpeg" /><Relationship Id="rId19" Type="http://schemas.openxmlformats.org/officeDocument/2006/relationships/image" Target="media/image14.jpe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jpeg" /><Relationship Id="rId22" Type="http://schemas.openxmlformats.org/officeDocument/2006/relationships/image" Target="media/image17.jpeg" /><Relationship Id="rId23" Type="http://schemas.openxmlformats.org/officeDocument/2006/relationships/image" Target="media/image18.jpeg" /><Relationship Id="rId24" Type="http://schemas.openxmlformats.org/officeDocument/2006/relationships/image" Target="media/image19.jpeg" /><Relationship Id="rId25" Type="http://schemas.openxmlformats.org/officeDocument/2006/relationships/image" Target="media/image20.jpeg" /><Relationship Id="rId26" Type="http://schemas.openxmlformats.org/officeDocument/2006/relationships/image" Target="media/image21.jpeg" /><Relationship Id="rId27" Type="http://schemas.openxmlformats.org/officeDocument/2006/relationships/image" Target="media/image22.jpeg" /><Relationship Id="rId28" Type="http://schemas.openxmlformats.org/officeDocument/2006/relationships/image" Target="media/image23.jpeg" /><Relationship Id="rId29" Type="http://schemas.openxmlformats.org/officeDocument/2006/relationships/header" Target="header1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DD8702C4-0A2C-48FC-AE9C-80CA7F2FC5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4448</Words>
  <Characters>5072</Characters>
  <Application>Microsoft Office Word</Application>
  <DocSecurity>0</DocSecurity>
  <Lines>220</Lines>
  <Paragraphs>237</Paragraphs>
  <ScaleCrop>false</ScaleCrop>
  <Company/>
  <LinksUpToDate>false</LinksUpToDate>
  <CharactersWithSpaces>9283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7</cp:revision>
  <dcterms:created xsi:type="dcterms:W3CDTF">2013-12-09T06:44:00Z</dcterms:created>
  <dcterms:modified xsi:type="dcterms:W3CDTF">2019-12-03T10:53:00Z</dcterms:modified>
</cp:coreProperties>
</file>